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D58" w:rsidRPr="007923D7" w:rsidRDefault="00523D58" w:rsidP="00523D58">
      <w:pPr>
        <w:pStyle w:val="BodyText"/>
        <w:jc w:val="center"/>
        <w:rPr>
          <w:rFonts w:asciiTheme="minorHAnsi" w:hAnsiTheme="minorHAnsi" w:cstheme="minorHAnsi"/>
          <w:sz w:val="20"/>
          <w:szCs w:val="20"/>
        </w:rPr>
      </w:pPr>
    </w:p>
    <w:p w:rsidR="00523D58" w:rsidRPr="007923D7" w:rsidRDefault="00523D58" w:rsidP="00523D58">
      <w:pPr>
        <w:pStyle w:val="BodyText"/>
        <w:jc w:val="center"/>
        <w:rPr>
          <w:rFonts w:asciiTheme="minorHAnsi" w:hAnsiTheme="minorHAnsi" w:cstheme="minorHAnsi"/>
          <w:sz w:val="20"/>
          <w:szCs w:val="20"/>
          <w:lang w:val="en-US"/>
        </w:rPr>
      </w:pPr>
      <w:r w:rsidRPr="007923D7">
        <w:rPr>
          <w:rFonts w:asciiTheme="minorHAnsi" w:hAnsiTheme="minorHAnsi" w:cstheme="minorHAnsi"/>
          <w:sz w:val="20"/>
          <w:szCs w:val="20"/>
        </w:rPr>
        <w:t xml:space="preserve">ОБРАЗАЦ  </w:t>
      </w:r>
      <w:r w:rsidRPr="007923D7">
        <w:rPr>
          <w:rFonts w:asciiTheme="minorHAnsi" w:hAnsiTheme="minorHAnsi" w:cstheme="minorHAnsi"/>
          <w:sz w:val="20"/>
          <w:szCs w:val="20"/>
          <w:lang w:val="sr-Cyrl-CS"/>
        </w:rPr>
        <w:t xml:space="preserve">СТРУКТУРЕ </w:t>
      </w:r>
      <w:r w:rsidRPr="007923D7">
        <w:rPr>
          <w:rFonts w:asciiTheme="minorHAnsi" w:hAnsiTheme="minorHAnsi" w:cstheme="minorHAnsi"/>
          <w:sz w:val="20"/>
          <w:szCs w:val="20"/>
        </w:rPr>
        <w:t xml:space="preserve">ПОНУЂЕНЕ </w:t>
      </w:r>
      <w:r w:rsidRPr="007923D7">
        <w:rPr>
          <w:rFonts w:asciiTheme="minorHAnsi" w:hAnsiTheme="minorHAnsi" w:cstheme="minorHAnsi"/>
          <w:sz w:val="20"/>
          <w:szCs w:val="20"/>
          <w:lang w:val="sr-Cyrl-CS"/>
        </w:rPr>
        <w:t>ЦЕНЕ</w:t>
      </w:r>
    </w:p>
    <w:p w:rsidR="00523D58" w:rsidRPr="007923D7" w:rsidRDefault="00523D58" w:rsidP="00816728">
      <w:pPr>
        <w:jc w:val="both"/>
        <w:rPr>
          <w:rFonts w:cstheme="minorHAnsi"/>
          <w:b/>
          <w:sz w:val="20"/>
          <w:szCs w:val="20"/>
        </w:rPr>
      </w:pPr>
    </w:p>
    <w:p w:rsidR="00816728" w:rsidRPr="007923D7" w:rsidRDefault="00D312A9" w:rsidP="00523D58">
      <w:pPr>
        <w:jc w:val="center"/>
        <w:rPr>
          <w:rFonts w:cstheme="minorHAnsi"/>
          <w:b/>
          <w:sz w:val="20"/>
          <w:szCs w:val="20"/>
        </w:rPr>
      </w:pPr>
      <w:r w:rsidRPr="007923D7">
        <w:rPr>
          <w:rFonts w:cstheme="minorHAnsi"/>
          <w:b/>
          <w:sz w:val="20"/>
          <w:szCs w:val="20"/>
          <w:lang w:val="sr-Cyrl-CS"/>
        </w:rPr>
        <w:t>ЈН бр. 11/25</w:t>
      </w:r>
      <w:r w:rsidR="00D26A89" w:rsidRPr="007923D7">
        <w:rPr>
          <w:rFonts w:cstheme="minorHAnsi"/>
          <w:b/>
          <w:noProof/>
          <w:sz w:val="20"/>
          <w:szCs w:val="20"/>
          <w:lang w:val="sr-Cyrl-CS"/>
        </w:rPr>
        <w:t xml:space="preserve"> Намирнице</w:t>
      </w:r>
      <w:r w:rsidR="00D26A89" w:rsidRPr="007923D7">
        <w:rPr>
          <w:rFonts w:cstheme="minorHAnsi"/>
          <w:b/>
          <w:noProof/>
          <w:sz w:val="20"/>
          <w:szCs w:val="20"/>
        </w:rPr>
        <w:t xml:space="preserve"> и пића,</w:t>
      </w:r>
      <w:r w:rsidR="00D26A89" w:rsidRPr="007923D7">
        <w:rPr>
          <w:rFonts w:cstheme="minorHAnsi"/>
          <w:b/>
          <w:sz w:val="20"/>
          <w:szCs w:val="20"/>
          <w:lang w:val="sr-Cyrl-CS"/>
        </w:rPr>
        <w:t xml:space="preserve"> </w:t>
      </w:r>
      <w:r w:rsidR="00816728" w:rsidRPr="007923D7">
        <w:rPr>
          <w:rFonts w:cstheme="minorHAnsi"/>
          <w:b/>
          <w:sz w:val="20"/>
          <w:szCs w:val="20"/>
          <w:lang w:val="sr-Cyrl-CS"/>
        </w:rPr>
        <w:t xml:space="preserve">Партија </w:t>
      </w:r>
      <w:r w:rsidR="00816728" w:rsidRPr="007923D7">
        <w:rPr>
          <w:rFonts w:cstheme="minorHAnsi"/>
          <w:b/>
          <w:sz w:val="20"/>
          <w:szCs w:val="20"/>
        </w:rPr>
        <w:t>9</w:t>
      </w:r>
      <w:r w:rsidR="00816728" w:rsidRPr="007923D7">
        <w:rPr>
          <w:rFonts w:cstheme="minorHAnsi"/>
          <w:b/>
          <w:sz w:val="20"/>
          <w:szCs w:val="20"/>
          <w:lang w:val="sr-Cyrl-CS"/>
        </w:rPr>
        <w:t xml:space="preserve"> -</w:t>
      </w:r>
      <w:r w:rsidR="00816728" w:rsidRPr="007923D7">
        <w:rPr>
          <w:rFonts w:cstheme="minorHAnsi"/>
          <w:sz w:val="20"/>
          <w:szCs w:val="20"/>
        </w:rPr>
        <w:t xml:space="preserve"> </w:t>
      </w:r>
      <w:proofErr w:type="spellStart"/>
      <w:r w:rsidR="00816728" w:rsidRPr="007923D7">
        <w:rPr>
          <w:rFonts w:cstheme="minorHAnsi"/>
          <w:b/>
          <w:sz w:val="20"/>
          <w:szCs w:val="20"/>
        </w:rPr>
        <w:t>Разни</w:t>
      </w:r>
      <w:proofErr w:type="spellEnd"/>
      <w:r w:rsidR="00816728" w:rsidRPr="007923D7">
        <w:rPr>
          <w:rFonts w:cstheme="minorHAnsi"/>
          <w:b/>
          <w:sz w:val="20"/>
          <w:szCs w:val="20"/>
        </w:rPr>
        <w:t xml:space="preserve"> </w:t>
      </w:r>
      <w:proofErr w:type="spellStart"/>
      <w:r w:rsidR="00816728" w:rsidRPr="007923D7">
        <w:rPr>
          <w:rFonts w:cstheme="minorHAnsi"/>
          <w:b/>
          <w:sz w:val="20"/>
          <w:szCs w:val="20"/>
        </w:rPr>
        <w:t>прехрамбени</w:t>
      </w:r>
      <w:proofErr w:type="spellEnd"/>
      <w:r w:rsidR="00816728" w:rsidRPr="007923D7">
        <w:rPr>
          <w:rFonts w:cstheme="minorHAnsi"/>
          <w:b/>
          <w:sz w:val="20"/>
          <w:szCs w:val="20"/>
        </w:rPr>
        <w:t xml:space="preserve"> </w:t>
      </w:r>
      <w:proofErr w:type="spellStart"/>
      <w:r w:rsidR="00816728" w:rsidRPr="007923D7">
        <w:rPr>
          <w:rFonts w:cstheme="minorHAnsi"/>
          <w:b/>
          <w:sz w:val="20"/>
          <w:szCs w:val="20"/>
        </w:rPr>
        <w:t>производи</w:t>
      </w:r>
      <w:proofErr w:type="spellEnd"/>
    </w:p>
    <w:p w:rsidR="00816728" w:rsidRPr="007923D7" w:rsidRDefault="002C70C3" w:rsidP="002C70C3">
      <w:pPr>
        <w:jc w:val="center"/>
        <w:rPr>
          <w:rFonts w:eastAsia="TimesNewRomanPS-BoldMT" w:cstheme="minorHAnsi"/>
          <w:b/>
          <w:bCs/>
          <w:sz w:val="20"/>
          <w:szCs w:val="20"/>
        </w:rPr>
      </w:pPr>
      <w:proofErr w:type="spellStart"/>
      <w:r w:rsidRPr="007923D7">
        <w:rPr>
          <w:rFonts w:cstheme="minorHAnsi"/>
          <w:b/>
          <w:sz w:val="20"/>
          <w:szCs w:val="20"/>
        </w:rPr>
        <w:t>Назив</w:t>
      </w:r>
      <w:proofErr w:type="spellEnd"/>
      <w:r w:rsidRPr="007923D7">
        <w:rPr>
          <w:rFonts w:cstheme="minorHAnsi"/>
          <w:b/>
          <w:sz w:val="20"/>
          <w:szCs w:val="20"/>
        </w:rPr>
        <w:t xml:space="preserve"> </w:t>
      </w:r>
      <w:proofErr w:type="spellStart"/>
      <w:r w:rsidRPr="007923D7">
        <w:rPr>
          <w:rFonts w:cstheme="minorHAnsi"/>
          <w:b/>
          <w:sz w:val="20"/>
          <w:szCs w:val="20"/>
        </w:rPr>
        <w:t>понуђача</w:t>
      </w:r>
      <w:proofErr w:type="spellEnd"/>
      <w:r w:rsidRPr="007923D7">
        <w:rPr>
          <w:rFonts w:cstheme="minorHAnsi"/>
          <w:b/>
          <w:sz w:val="20"/>
          <w:szCs w:val="20"/>
        </w:rPr>
        <w:t>:______________________________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91"/>
        <w:gridCol w:w="2933"/>
        <w:gridCol w:w="1142"/>
        <w:gridCol w:w="1132"/>
        <w:gridCol w:w="1130"/>
        <w:gridCol w:w="1122"/>
        <w:gridCol w:w="1263"/>
        <w:gridCol w:w="1395"/>
        <w:gridCol w:w="1768"/>
      </w:tblGrid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Рб</w:t>
            </w:r>
            <w:proofErr w:type="spellEnd"/>
          </w:p>
        </w:tc>
        <w:tc>
          <w:tcPr>
            <w:tcW w:w="2933" w:type="dxa"/>
          </w:tcPr>
          <w:p w:rsidR="00816728" w:rsidRPr="007923D7" w:rsidRDefault="00D26A89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bCs/>
                <w:sz w:val="20"/>
                <w:szCs w:val="20"/>
              </w:rPr>
              <w:t>Назив</w:t>
            </w:r>
            <w:proofErr w:type="spellEnd"/>
            <w:r w:rsidRPr="007923D7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bCs/>
                <w:sz w:val="20"/>
                <w:szCs w:val="20"/>
              </w:rPr>
              <w:t>добра</w:t>
            </w:r>
            <w:proofErr w:type="spellEnd"/>
            <w:r w:rsidRPr="007923D7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7923D7">
              <w:rPr>
                <w:rFonts w:cstheme="minorHAnsi"/>
                <w:bCs/>
                <w:sz w:val="20"/>
                <w:szCs w:val="20"/>
              </w:rPr>
              <w:t>опис</w:t>
            </w:r>
            <w:proofErr w:type="spellEnd"/>
            <w:r w:rsidR="00816728" w:rsidRPr="007923D7">
              <w:rPr>
                <w:rFonts w:cstheme="minorHAnsi"/>
                <w:bCs/>
                <w:sz w:val="20"/>
                <w:szCs w:val="20"/>
              </w:rPr>
              <w:t xml:space="preserve">  и </w:t>
            </w:r>
            <w:proofErr w:type="spellStart"/>
            <w:r w:rsidR="00816728" w:rsidRPr="007923D7">
              <w:rPr>
                <w:rFonts w:cstheme="minorHAnsi"/>
                <w:bCs/>
                <w:sz w:val="20"/>
                <w:szCs w:val="20"/>
              </w:rPr>
              <w:t>карактеристике</w:t>
            </w:r>
            <w:proofErr w:type="spellEnd"/>
          </w:p>
        </w:tc>
        <w:tc>
          <w:tcPr>
            <w:tcW w:w="1142" w:type="dxa"/>
          </w:tcPr>
          <w:p w:rsidR="00816728" w:rsidRPr="007923D7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Јединица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мере</w:t>
            </w:r>
            <w:proofErr w:type="spellEnd"/>
          </w:p>
        </w:tc>
        <w:tc>
          <w:tcPr>
            <w:tcW w:w="1132" w:type="dxa"/>
          </w:tcPr>
          <w:p w:rsidR="00B2509D" w:rsidRPr="007923D7" w:rsidRDefault="00B2509D" w:rsidP="00B2509D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Оквирна</w:t>
            </w:r>
            <w:proofErr w:type="spellEnd"/>
          </w:p>
          <w:p w:rsidR="00816728" w:rsidRPr="007923D7" w:rsidRDefault="00B2509D" w:rsidP="00B2509D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количина</w:t>
            </w:r>
            <w:proofErr w:type="spellEnd"/>
          </w:p>
        </w:tc>
        <w:tc>
          <w:tcPr>
            <w:tcW w:w="1130" w:type="dxa"/>
          </w:tcPr>
          <w:p w:rsidR="00816728" w:rsidRPr="007923D7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  <w:lang w:val="sr-Cyrl-CS"/>
              </w:rPr>
              <w:t xml:space="preserve">Цена по јединици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мере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r w:rsidRPr="007923D7">
              <w:rPr>
                <w:rFonts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122" w:type="dxa"/>
          </w:tcPr>
          <w:p w:rsidR="00816728" w:rsidRPr="007923D7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Укупан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износ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r w:rsidRPr="007923D7">
              <w:rPr>
                <w:rFonts w:cstheme="minorHAnsi"/>
                <w:sz w:val="20"/>
                <w:szCs w:val="20"/>
                <w:lang w:val="sr-Cyrl-CS"/>
              </w:rPr>
              <w:t xml:space="preserve"> без ПДВ-а</w:t>
            </w:r>
          </w:p>
        </w:tc>
        <w:tc>
          <w:tcPr>
            <w:tcW w:w="1263" w:type="dxa"/>
          </w:tcPr>
          <w:p w:rsidR="00816728" w:rsidRPr="007923D7" w:rsidRDefault="00816728" w:rsidP="003D238E">
            <w:pPr>
              <w:jc w:val="center"/>
              <w:rPr>
                <w:rFonts w:eastAsia="Arial" w:cstheme="minorHAnsi"/>
                <w:spacing w:val="1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  <w:lang w:val="sr-Cyrl-CS"/>
              </w:rPr>
              <w:t xml:space="preserve">Цена по јединици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мере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r w:rsidRPr="007923D7">
              <w:rPr>
                <w:rFonts w:cstheme="minorHAnsi"/>
                <w:sz w:val="20"/>
                <w:szCs w:val="20"/>
                <w:lang w:val="sr-Cyrl-CS"/>
              </w:rPr>
              <w:t>са ПДВ-ом</w:t>
            </w:r>
          </w:p>
        </w:tc>
        <w:tc>
          <w:tcPr>
            <w:tcW w:w="1395" w:type="dxa"/>
          </w:tcPr>
          <w:p w:rsidR="00816728" w:rsidRPr="007923D7" w:rsidRDefault="00816728" w:rsidP="003D238E">
            <w:pPr>
              <w:jc w:val="center"/>
              <w:rPr>
                <w:rFonts w:eastAsia="Arial" w:cstheme="minorHAnsi"/>
                <w:spacing w:val="1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Укупан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износ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r w:rsidRPr="007923D7">
              <w:rPr>
                <w:rFonts w:cstheme="minorHAnsi"/>
                <w:sz w:val="20"/>
                <w:szCs w:val="20"/>
                <w:lang w:val="sr-Cyrl-CS"/>
              </w:rPr>
              <w:t xml:space="preserve"> са ПДВ-ом</w:t>
            </w:r>
          </w:p>
        </w:tc>
        <w:tc>
          <w:tcPr>
            <w:tcW w:w="1768" w:type="dxa"/>
          </w:tcPr>
          <w:p w:rsidR="00816728" w:rsidRPr="007923D7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eastAsia="Arial" w:cstheme="minorHAnsi"/>
                <w:spacing w:val="1"/>
                <w:sz w:val="20"/>
                <w:szCs w:val="20"/>
              </w:rPr>
              <w:t>О</w:t>
            </w:r>
            <w:r w:rsidRPr="007923D7">
              <w:rPr>
                <w:rFonts w:eastAsia="Arial" w:cstheme="minorHAnsi"/>
                <w:spacing w:val="-1"/>
                <w:sz w:val="20"/>
                <w:szCs w:val="20"/>
              </w:rPr>
              <w:t>зн</w:t>
            </w:r>
            <w:r w:rsidRPr="007923D7">
              <w:rPr>
                <w:rFonts w:eastAsia="Arial" w:cstheme="minorHAnsi"/>
                <w:spacing w:val="-2"/>
                <w:sz w:val="20"/>
                <w:szCs w:val="20"/>
              </w:rPr>
              <w:t>ак</w:t>
            </w:r>
            <w:r w:rsidRPr="007923D7">
              <w:rPr>
                <w:rFonts w:eastAsia="Arial" w:cstheme="minorHAnsi"/>
                <w:sz w:val="20"/>
                <w:szCs w:val="20"/>
              </w:rPr>
              <w:t>а</w:t>
            </w:r>
            <w:proofErr w:type="spellEnd"/>
            <w:r w:rsidRPr="007923D7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eastAsia="Arial" w:cstheme="minorHAnsi"/>
                <w:spacing w:val="1"/>
                <w:sz w:val="20"/>
                <w:szCs w:val="20"/>
              </w:rPr>
              <w:t>п</w:t>
            </w:r>
            <w:r w:rsidRPr="007923D7">
              <w:rPr>
                <w:rFonts w:eastAsia="Arial" w:cstheme="minorHAnsi"/>
                <w:spacing w:val="-2"/>
                <w:sz w:val="20"/>
                <w:szCs w:val="20"/>
              </w:rPr>
              <w:t>ро</w:t>
            </w:r>
            <w:r w:rsidRPr="007923D7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7923D7">
              <w:rPr>
                <w:rFonts w:eastAsia="Arial" w:cstheme="minorHAnsi"/>
                <w:spacing w:val="-1"/>
                <w:sz w:val="20"/>
                <w:szCs w:val="20"/>
              </w:rPr>
              <w:t>з</w:t>
            </w:r>
            <w:r w:rsidRPr="007923D7">
              <w:rPr>
                <w:rFonts w:eastAsia="Arial" w:cstheme="minorHAnsi"/>
                <w:spacing w:val="-2"/>
                <w:sz w:val="20"/>
                <w:szCs w:val="20"/>
              </w:rPr>
              <w:t>во</w:t>
            </w:r>
            <w:r w:rsidRPr="007923D7">
              <w:rPr>
                <w:rFonts w:eastAsia="Arial" w:cstheme="minorHAnsi"/>
                <w:spacing w:val="2"/>
                <w:sz w:val="20"/>
                <w:szCs w:val="20"/>
              </w:rPr>
              <w:t>д</w:t>
            </w:r>
            <w:r w:rsidRPr="007923D7">
              <w:rPr>
                <w:rFonts w:eastAsia="Arial" w:cstheme="minorHAnsi"/>
                <w:sz w:val="20"/>
                <w:szCs w:val="20"/>
              </w:rPr>
              <w:t>а</w:t>
            </w:r>
            <w:proofErr w:type="spellEnd"/>
            <w:r w:rsidRPr="007923D7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eastAsia="Arial" w:cstheme="minorHAnsi"/>
                <w:spacing w:val="-2"/>
                <w:sz w:val="20"/>
                <w:szCs w:val="20"/>
              </w:rPr>
              <w:t>ко</w:t>
            </w:r>
            <w:r w:rsidRPr="007923D7">
              <w:rPr>
                <w:rFonts w:eastAsia="Arial" w:cstheme="minorHAnsi"/>
                <w:spacing w:val="3"/>
                <w:sz w:val="20"/>
                <w:szCs w:val="20"/>
              </w:rPr>
              <w:t>ј</w:t>
            </w:r>
            <w:r w:rsidRPr="007923D7">
              <w:rPr>
                <w:rFonts w:eastAsia="Arial" w:cstheme="minorHAnsi"/>
                <w:sz w:val="20"/>
                <w:szCs w:val="20"/>
              </w:rPr>
              <w:t>и</w:t>
            </w:r>
            <w:proofErr w:type="spellEnd"/>
            <w:r w:rsidRPr="007923D7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eastAsia="Arial" w:cstheme="minorHAnsi"/>
                <w:sz w:val="20"/>
                <w:szCs w:val="20"/>
              </w:rPr>
              <w:t>се</w:t>
            </w:r>
            <w:proofErr w:type="spellEnd"/>
            <w:r w:rsidRPr="007923D7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eastAsia="Arial" w:cstheme="minorHAnsi"/>
                <w:spacing w:val="-1"/>
                <w:sz w:val="20"/>
                <w:szCs w:val="20"/>
              </w:rPr>
              <w:t>н</w:t>
            </w:r>
            <w:r w:rsidRPr="007923D7">
              <w:rPr>
                <w:rFonts w:eastAsia="Arial" w:cstheme="minorHAnsi"/>
                <w:sz w:val="20"/>
                <w:szCs w:val="20"/>
              </w:rPr>
              <w:t>у</w:t>
            </w:r>
            <w:r w:rsidRPr="007923D7">
              <w:rPr>
                <w:rFonts w:eastAsia="Arial" w:cstheme="minorHAnsi"/>
                <w:spacing w:val="2"/>
                <w:sz w:val="20"/>
                <w:szCs w:val="20"/>
              </w:rPr>
              <w:t>д</w:t>
            </w:r>
            <w:r w:rsidRPr="007923D7">
              <w:rPr>
                <w:rFonts w:eastAsia="Arial" w:cstheme="minorHAnsi"/>
                <w:sz w:val="20"/>
                <w:szCs w:val="20"/>
              </w:rPr>
              <w:t>и</w:t>
            </w:r>
            <w:proofErr w:type="spellEnd"/>
            <w:r w:rsidRPr="007923D7">
              <w:rPr>
                <w:rFonts w:eastAsia="Arial" w:cstheme="minorHAnsi"/>
                <w:sz w:val="20"/>
                <w:szCs w:val="20"/>
              </w:rPr>
              <w:t xml:space="preserve"> (</w:t>
            </w:r>
            <w:proofErr w:type="spellStart"/>
            <w:r w:rsidRPr="007923D7">
              <w:rPr>
                <w:rFonts w:eastAsia="Arial" w:cstheme="minorHAnsi"/>
                <w:spacing w:val="-2"/>
                <w:sz w:val="20"/>
                <w:szCs w:val="20"/>
              </w:rPr>
              <w:t>ко</w:t>
            </w:r>
            <w:r w:rsidRPr="007923D7">
              <w:rPr>
                <w:rFonts w:eastAsia="Arial" w:cstheme="minorHAnsi"/>
                <w:sz w:val="20"/>
                <w:szCs w:val="20"/>
              </w:rPr>
              <w:t>м</w:t>
            </w:r>
            <w:r w:rsidRPr="007923D7">
              <w:rPr>
                <w:rFonts w:eastAsia="Arial" w:cstheme="minorHAnsi"/>
                <w:spacing w:val="-2"/>
                <w:sz w:val="20"/>
                <w:szCs w:val="20"/>
              </w:rPr>
              <w:t>ер</w:t>
            </w:r>
            <w:r w:rsidRPr="007923D7">
              <w:rPr>
                <w:rFonts w:eastAsia="Arial" w:cstheme="minorHAnsi"/>
                <w:spacing w:val="-1"/>
                <w:sz w:val="20"/>
                <w:szCs w:val="20"/>
              </w:rPr>
              <w:t>ц</w:t>
            </w:r>
            <w:r w:rsidRPr="007923D7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7923D7">
              <w:rPr>
                <w:rFonts w:eastAsia="Arial" w:cstheme="minorHAnsi"/>
                <w:spacing w:val="3"/>
                <w:sz w:val="20"/>
                <w:szCs w:val="20"/>
              </w:rPr>
              <w:t>ј</w:t>
            </w:r>
            <w:r w:rsidRPr="007923D7">
              <w:rPr>
                <w:rFonts w:eastAsia="Arial" w:cstheme="minorHAnsi"/>
                <w:spacing w:val="-2"/>
                <w:sz w:val="20"/>
                <w:szCs w:val="20"/>
              </w:rPr>
              <w:t>а</w:t>
            </w:r>
            <w:r w:rsidRPr="007923D7">
              <w:rPr>
                <w:rFonts w:eastAsia="Arial" w:cstheme="minorHAnsi"/>
                <w:spacing w:val="2"/>
                <w:sz w:val="20"/>
                <w:szCs w:val="20"/>
              </w:rPr>
              <w:t>л</w:t>
            </w:r>
            <w:r w:rsidRPr="007923D7">
              <w:rPr>
                <w:rFonts w:eastAsia="Arial" w:cstheme="minorHAnsi"/>
                <w:spacing w:val="-1"/>
                <w:sz w:val="20"/>
                <w:szCs w:val="20"/>
              </w:rPr>
              <w:t>н</w:t>
            </w:r>
            <w:r w:rsidRPr="007923D7">
              <w:rPr>
                <w:rFonts w:eastAsia="Arial" w:cstheme="minorHAnsi"/>
                <w:sz w:val="20"/>
                <w:szCs w:val="20"/>
              </w:rPr>
              <w:t>и</w:t>
            </w:r>
            <w:proofErr w:type="spellEnd"/>
            <w:r w:rsidRPr="007923D7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eastAsia="Arial" w:cstheme="minorHAnsi"/>
                <w:spacing w:val="-1"/>
                <w:sz w:val="20"/>
                <w:szCs w:val="20"/>
              </w:rPr>
              <w:t>н</w:t>
            </w:r>
            <w:r w:rsidRPr="007923D7">
              <w:rPr>
                <w:rFonts w:eastAsia="Arial" w:cstheme="minorHAnsi"/>
                <w:spacing w:val="-2"/>
                <w:sz w:val="20"/>
                <w:szCs w:val="20"/>
              </w:rPr>
              <w:t>а</w:t>
            </w:r>
            <w:r w:rsidRPr="007923D7">
              <w:rPr>
                <w:rFonts w:eastAsia="Arial" w:cstheme="minorHAnsi"/>
                <w:spacing w:val="-1"/>
                <w:sz w:val="20"/>
                <w:szCs w:val="20"/>
              </w:rPr>
              <w:t>з</w:t>
            </w:r>
            <w:r w:rsidRPr="007923D7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7923D7">
              <w:rPr>
                <w:rFonts w:eastAsia="Arial" w:cstheme="minorHAnsi"/>
                <w:sz w:val="20"/>
                <w:szCs w:val="20"/>
              </w:rPr>
              <w:t>в</w:t>
            </w:r>
            <w:proofErr w:type="spellEnd"/>
            <w:r w:rsidRPr="007923D7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eastAsia="Arial" w:cstheme="minorHAnsi"/>
                <w:spacing w:val="1"/>
                <w:sz w:val="20"/>
                <w:szCs w:val="20"/>
              </w:rPr>
              <w:t>п</w:t>
            </w:r>
            <w:r w:rsidRPr="007923D7">
              <w:rPr>
                <w:rFonts w:eastAsia="Arial" w:cstheme="minorHAnsi"/>
                <w:spacing w:val="-2"/>
                <w:sz w:val="20"/>
                <w:szCs w:val="20"/>
              </w:rPr>
              <w:t>ро</w:t>
            </w:r>
            <w:r w:rsidRPr="007923D7">
              <w:rPr>
                <w:rFonts w:eastAsia="Arial" w:cstheme="minorHAnsi"/>
                <w:spacing w:val="-3"/>
                <w:sz w:val="20"/>
                <w:szCs w:val="20"/>
              </w:rPr>
              <w:t>и</w:t>
            </w:r>
            <w:r w:rsidRPr="007923D7">
              <w:rPr>
                <w:rFonts w:eastAsia="Arial" w:cstheme="minorHAnsi"/>
                <w:spacing w:val="-1"/>
                <w:sz w:val="20"/>
                <w:szCs w:val="20"/>
              </w:rPr>
              <w:t>з</w:t>
            </w:r>
            <w:r w:rsidRPr="007923D7">
              <w:rPr>
                <w:rFonts w:eastAsia="Arial" w:cstheme="minorHAnsi"/>
                <w:spacing w:val="-2"/>
                <w:sz w:val="20"/>
                <w:szCs w:val="20"/>
              </w:rPr>
              <w:t>во</w:t>
            </w:r>
            <w:r w:rsidRPr="007923D7">
              <w:rPr>
                <w:rFonts w:eastAsia="Arial" w:cstheme="minorHAnsi"/>
                <w:spacing w:val="2"/>
                <w:sz w:val="20"/>
                <w:szCs w:val="20"/>
              </w:rPr>
              <w:t>д</w:t>
            </w:r>
            <w:r w:rsidRPr="007923D7">
              <w:rPr>
                <w:rFonts w:eastAsia="Arial" w:cstheme="minorHAnsi"/>
                <w:spacing w:val="-2"/>
                <w:sz w:val="20"/>
                <w:szCs w:val="20"/>
              </w:rPr>
              <w:t>а</w:t>
            </w:r>
            <w:proofErr w:type="spellEnd"/>
            <w:r w:rsidRPr="007923D7">
              <w:rPr>
                <w:rFonts w:eastAsia="Arial" w:cstheme="minorHAnsi"/>
                <w:sz w:val="20"/>
                <w:szCs w:val="20"/>
              </w:rPr>
              <w:t>)/</w:t>
            </w:r>
            <w:proofErr w:type="spellStart"/>
            <w:r w:rsidRPr="007923D7">
              <w:rPr>
                <w:rFonts w:eastAsia="Arial" w:cstheme="minorHAnsi"/>
                <w:sz w:val="20"/>
                <w:szCs w:val="20"/>
              </w:rPr>
              <w:t>Назив</w:t>
            </w:r>
            <w:proofErr w:type="spellEnd"/>
            <w:r w:rsidRPr="007923D7">
              <w:rPr>
                <w:rFonts w:eastAsia="Arial"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eastAsia="Arial" w:cstheme="minorHAnsi"/>
                <w:sz w:val="20"/>
                <w:szCs w:val="20"/>
              </w:rPr>
              <w:t>произвођача</w:t>
            </w:r>
            <w:proofErr w:type="spellEnd"/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933" w:type="dxa"/>
          </w:tcPr>
          <w:p w:rsidR="00816728" w:rsidRPr="007923D7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142" w:type="dxa"/>
          </w:tcPr>
          <w:p w:rsidR="00816728" w:rsidRPr="007923D7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132" w:type="dxa"/>
          </w:tcPr>
          <w:p w:rsidR="00816728" w:rsidRPr="007923D7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122" w:type="dxa"/>
          </w:tcPr>
          <w:p w:rsidR="00816728" w:rsidRPr="007923D7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6(4х5)</w:t>
            </w:r>
          </w:p>
        </w:tc>
        <w:tc>
          <w:tcPr>
            <w:tcW w:w="1263" w:type="dxa"/>
          </w:tcPr>
          <w:p w:rsidR="00816728" w:rsidRPr="007923D7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1395" w:type="dxa"/>
          </w:tcPr>
          <w:p w:rsidR="00816728" w:rsidRPr="007923D7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8(4х7)</w:t>
            </w:r>
          </w:p>
        </w:tc>
        <w:tc>
          <w:tcPr>
            <w:tcW w:w="1768" w:type="dxa"/>
          </w:tcPr>
          <w:p w:rsidR="00816728" w:rsidRPr="007923D7" w:rsidRDefault="00816728" w:rsidP="003D238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9</w:t>
            </w: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1.</w:t>
            </w:r>
          </w:p>
        </w:tc>
        <w:tc>
          <w:tcPr>
            <w:tcW w:w="293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Уље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јестиво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сунцокретово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>, 1л</w:t>
            </w:r>
          </w:p>
        </w:tc>
        <w:tc>
          <w:tcPr>
            <w:tcW w:w="114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литар</w:t>
            </w:r>
            <w:proofErr w:type="spellEnd"/>
          </w:p>
        </w:tc>
        <w:tc>
          <w:tcPr>
            <w:tcW w:w="1132" w:type="dxa"/>
          </w:tcPr>
          <w:p w:rsidR="00816728" w:rsidRPr="007923D7" w:rsidRDefault="006B39B0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165</w:t>
            </w:r>
            <w:r w:rsidR="00816728" w:rsidRPr="007923D7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2.</w:t>
            </w:r>
          </w:p>
        </w:tc>
        <w:tc>
          <w:tcPr>
            <w:tcW w:w="293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Маслиново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уље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>, 1л</w:t>
            </w:r>
          </w:p>
        </w:tc>
        <w:tc>
          <w:tcPr>
            <w:tcW w:w="114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литар</w:t>
            </w:r>
            <w:proofErr w:type="spellEnd"/>
          </w:p>
        </w:tc>
        <w:tc>
          <w:tcPr>
            <w:tcW w:w="1132" w:type="dxa"/>
          </w:tcPr>
          <w:p w:rsidR="00816728" w:rsidRPr="007923D7" w:rsidRDefault="007314EB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3</w:t>
            </w:r>
            <w:r w:rsidR="00816728" w:rsidRPr="007923D7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3.</w:t>
            </w:r>
          </w:p>
        </w:tc>
        <w:tc>
          <w:tcPr>
            <w:tcW w:w="2933" w:type="dxa"/>
          </w:tcPr>
          <w:p w:rsidR="00816728" w:rsidRPr="007923D7" w:rsidRDefault="00CF664B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Маргарин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стони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>, 250г</w:t>
            </w:r>
            <w:r w:rsidR="00816728" w:rsidRPr="007923D7">
              <w:rPr>
                <w:rFonts w:cstheme="minorHAnsi"/>
                <w:sz w:val="20"/>
                <w:szCs w:val="20"/>
              </w:rPr>
              <w:t>, “</w:t>
            </w:r>
            <w:proofErr w:type="spellStart"/>
            <w:r w:rsidR="00816728" w:rsidRPr="007923D7">
              <w:rPr>
                <w:rFonts w:cstheme="minorHAnsi"/>
                <w:sz w:val="20"/>
                <w:szCs w:val="20"/>
              </w:rPr>
              <w:t>Витал</w:t>
            </w:r>
            <w:proofErr w:type="spellEnd"/>
            <w:r w:rsidR="00816728" w:rsidRPr="007923D7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="00816728" w:rsidRPr="007923D7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="00816728"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816728" w:rsidRPr="007923D7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2" w:type="dxa"/>
          </w:tcPr>
          <w:p w:rsidR="00816728" w:rsidRPr="007923D7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7923D7" w:rsidRDefault="00F922AF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50</w:t>
            </w:r>
            <w:r w:rsidR="00816728" w:rsidRPr="007923D7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4.</w:t>
            </w:r>
          </w:p>
        </w:tc>
        <w:tc>
          <w:tcPr>
            <w:tcW w:w="2933" w:type="dxa"/>
          </w:tcPr>
          <w:p w:rsidR="00816728" w:rsidRPr="007923D7" w:rsidRDefault="00CF664B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Маргарин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млечни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паковање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500г</w:t>
            </w:r>
            <w:r w:rsidR="00816728" w:rsidRPr="007923D7">
              <w:rPr>
                <w:rFonts w:cstheme="minorHAnsi"/>
                <w:sz w:val="20"/>
                <w:szCs w:val="20"/>
              </w:rPr>
              <w:t>, “</w:t>
            </w:r>
            <w:proofErr w:type="spellStart"/>
            <w:r w:rsidR="00816728" w:rsidRPr="007923D7">
              <w:rPr>
                <w:rFonts w:cstheme="minorHAnsi"/>
                <w:sz w:val="20"/>
                <w:szCs w:val="20"/>
              </w:rPr>
              <w:t>Добро</w:t>
            </w:r>
            <w:proofErr w:type="spellEnd"/>
            <w:r w:rsidR="00816728"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816728" w:rsidRPr="007923D7">
              <w:rPr>
                <w:rFonts w:cstheme="minorHAnsi"/>
                <w:sz w:val="20"/>
                <w:szCs w:val="20"/>
              </w:rPr>
              <w:t>јутро</w:t>
            </w:r>
            <w:proofErr w:type="spellEnd"/>
            <w:r w:rsidR="00816728" w:rsidRPr="007923D7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="00816728" w:rsidRPr="007923D7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="00816728"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816728" w:rsidRPr="007923D7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2" w:type="dxa"/>
          </w:tcPr>
          <w:p w:rsidR="00816728" w:rsidRPr="007923D7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7923D7" w:rsidRDefault="00616317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15</w:t>
            </w:r>
            <w:r w:rsidR="00816728" w:rsidRPr="007923D7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C3E63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C3E6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5.</w:t>
            </w:r>
          </w:p>
          <w:p w:rsidR="00816728" w:rsidRPr="007C3E63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933" w:type="dxa"/>
          </w:tcPr>
          <w:p w:rsidR="00816728" w:rsidRPr="007C3E63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C3E63">
              <w:rPr>
                <w:rFonts w:cstheme="minorHAnsi"/>
                <w:sz w:val="20"/>
                <w:szCs w:val="20"/>
              </w:rPr>
              <w:t>Шећер</w:t>
            </w:r>
            <w:proofErr w:type="spellEnd"/>
            <w:r w:rsidRPr="007C3E63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C3E63">
              <w:rPr>
                <w:rFonts w:cstheme="minorHAnsi"/>
                <w:sz w:val="20"/>
                <w:szCs w:val="20"/>
              </w:rPr>
              <w:t>кристалан</w:t>
            </w:r>
            <w:proofErr w:type="spellEnd"/>
            <w:r w:rsidRPr="007C3E63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C3E63">
              <w:rPr>
                <w:rFonts w:cstheme="minorHAnsi"/>
                <w:sz w:val="20"/>
                <w:szCs w:val="20"/>
              </w:rPr>
              <w:t>ситан</w:t>
            </w:r>
            <w:proofErr w:type="spellEnd"/>
            <w:r w:rsidRPr="007C3E63">
              <w:rPr>
                <w:rFonts w:cstheme="minorHAnsi"/>
                <w:sz w:val="20"/>
                <w:szCs w:val="20"/>
              </w:rPr>
              <w:t xml:space="preserve">, </w:t>
            </w:r>
            <w:r w:rsidR="00E625CD" w:rsidRPr="007C3E63">
              <w:rPr>
                <w:rFonts w:cstheme="minorHAnsi"/>
                <w:sz w:val="20"/>
                <w:szCs w:val="20"/>
              </w:rPr>
              <w:t>1/1 и 50/1</w:t>
            </w:r>
          </w:p>
        </w:tc>
        <w:tc>
          <w:tcPr>
            <w:tcW w:w="1142" w:type="dxa"/>
          </w:tcPr>
          <w:p w:rsidR="00816728" w:rsidRPr="007C3E63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C3E63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7C3E63" w:rsidRDefault="00F922AF" w:rsidP="003D238E">
            <w:pPr>
              <w:rPr>
                <w:rFonts w:cstheme="minorHAnsi"/>
                <w:sz w:val="20"/>
                <w:szCs w:val="20"/>
              </w:rPr>
            </w:pPr>
            <w:r w:rsidRPr="007C3E63">
              <w:rPr>
                <w:rFonts w:cstheme="minorHAnsi"/>
                <w:sz w:val="20"/>
                <w:szCs w:val="20"/>
              </w:rPr>
              <w:t>3</w:t>
            </w:r>
            <w:r w:rsidR="004132EB" w:rsidRPr="007C3E63">
              <w:rPr>
                <w:rFonts w:cstheme="minorHAnsi"/>
                <w:sz w:val="20"/>
                <w:szCs w:val="20"/>
              </w:rPr>
              <w:t>500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6.</w:t>
            </w:r>
          </w:p>
        </w:tc>
        <w:tc>
          <w:tcPr>
            <w:tcW w:w="293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Шећер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у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праху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7923D7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1</w:t>
            </w:r>
            <w:r w:rsidR="004132EB" w:rsidRPr="007923D7">
              <w:rPr>
                <w:rFonts w:cstheme="minorHAnsi"/>
                <w:sz w:val="20"/>
                <w:szCs w:val="20"/>
              </w:rPr>
              <w:t>50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7.</w:t>
            </w:r>
          </w:p>
        </w:tc>
        <w:tc>
          <w:tcPr>
            <w:tcW w:w="2933" w:type="dxa"/>
          </w:tcPr>
          <w:p w:rsidR="00816728" w:rsidRPr="007923D7" w:rsidRDefault="00CF664B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Шећер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коцка</w:t>
            </w:r>
            <w:proofErr w:type="spellEnd"/>
            <w:r w:rsidR="00816728" w:rsidRPr="007923D7">
              <w:rPr>
                <w:rFonts w:cstheme="minorHAnsi"/>
                <w:sz w:val="20"/>
                <w:szCs w:val="20"/>
              </w:rPr>
              <w:t>,</w:t>
            </w:r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r w:rsidR="00816728" w:rsidRPr="007923D7">
              <w:rPr>
                <w:rFonts w:cstheme="minorHAnsi"/>
                <w:sz w:val="20"/>
                <w:szCs w:val="20"/>
              </w:rPr>
              <w:t>1кг</w:t>
            </w:r>
          </w:p>
        </w:tc>
        <w:tc>
          <w:tcPr>
            <w:tcW w:w="1142" w:type="dxa"/>
          </w:tcPr>
          <w:p w:rsidR="00816728" w:rsidRPr="007923D7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7923D7" w:rsidRDefault="006B39B0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4</w:t>
            </w:r>
            <w:r w:rsidR="009F13A6" w:rsidRPr="007923D7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C3E63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C3E6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lastRenderedPageBreak/>
              <w:t>8.</w:t>
            </w:r>
          </w:p>
        </w:tc>
        <w:tc>
          <w:tcPr>
            <w:tcW w:w="2933" w:type="dxa"/>
          </w:tcPr>
          <w:p w:rsidR="00816728" w:rsidRPr="007C3E63" w:rsidRDefault="00A420A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C3E63">
              <w:rPr>
                <w:rFonts w:cstheme="minorHAnsi"/>
                <w:sz w:val="20"/>
                <w:szCs w:val="20"/>
              </w:rPr>
              <w:t>Мед</w:t>
            </w:r>
            <w:proofErr w:type="spellEnd"/>
            <w:r w:rsidR="007B1656" w:rsidRPr="007C3E63">
              <w:rPr>
                <w:rFonts w:cstheme="minorHAnsi"/>
                <w:sz w:val="20"/>
                <w:szCs w:val="20"/>
              </w:rPr>
              <w:t>,</w:t>
            </w:r>
            <w:r w:rsidRPr="007C3E63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C3E63">
              <w:rPr>
                <w:rFonts w:cstheme="minorHAnsi"/>
                <w:sz w:val="20"/>
                <w:szCs w:val="20"/>
              </w:rPr>
              <w:t>паковање</w:t>
            </w:r>
            <w:proofErr w:type="spellEnd"/>
            <w:r w:rsidRPr="007C3E63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E625CD" w:rsidRPr="007C3E63">
              <w:rPr>
                <w:rFonts w:cstheme="minorHAnsi"/>
                <w:sz w:val="20"/>
                <w:szCs w:val="20"/>
              </w:rPr>
              <w:t>минимум</w:t>
            </w:r>
            <w:proofErr w:type="spellEnd"/>
            <w:r w:rsidR="00E625CD" w:rsidRPr="007C3E63">
              <w:rPr>
                <w:rFonts w:cstheme="minorHAnsi"/>
                <w:sz w:val="20"/>
                <w:szCs w:val="20"/>
              </w:rPr>
              <w:t xml:space="preserve"> 2</w:t>
            </w:r>
            <w:r w:rsidR="00816728" w:rsidRPr="007C3E63">
              <w:rPr>
                <w:rFonts w:cstheme="minorHAnsi"/>
                <w:sz w:val="20"/>
                <w:szCs w:val="20"/>
              </w:rPr>
              <w:t>0г</w:t>
            </w:r>
          </w:p>
        </w:tc>
        <w:tc>
          <w:tcPr>
            <w:tcW w:w="1142" w:type="dxa"/>
          </w:tcPr>
          <w:p w:rsidR="00816728" w:rsidRPr="007C3E63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C3E63">
              <w:rPr>
                <w:rFonts w:cstheme="minorHAnsi"/>
                <w:sz w:val="20"/>
                <w:szCs w:val="20"/>
              </w:rPr>
              <w:t>ком</w:t>
            </w:r>
            <w:r w:rsidR="009D20FD" w:rsidRPr="007C3E63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2" w:type="dxa"/>
          </w:tcPr>
          <w:p w:rsidR="00816728" w:rsidRPr="007C3E63" w:rsidRDefault="00616317" w:rsidP="003D238E">
            <w:pPr>
              <w:rPr>
                <w:rFonts w:cstheme="minorHAnsi"/>
                <w:sz w:val="20"/>
                <w:szCs w:val="20"/>
              </w:rPr>
            </w:pPr>
            <w:r w:rsidRPr="007C3E63">
              <w:rPr>
                <w:rFonts w:cstheme="minorHAnsi"/>
                <w:sz w:val="20"/>
                <w:szCs w:val="20"/>
              </w:rPr>
              <w:t>15</w:t>
            </w:r>
            <w:r w:rsidR="00816728" w:rsidRPr="007C3E63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9.</w:t>
            </w:r>
          </w:p>
        </w:tc>
        <w:tc>
          <w:tcPr>
            <w:tcW w:w="293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Мед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1/1</w:t>
            </w:r>
          </w:p>
        </w:tc>
        <w:tc>
          <w:tcPr>
            <w:tcW w:w="1142" w:type="dxa"/>
          </w:tcPr>
          <w:p w:rsidR="00816728" w:rsidRPr="007923D7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7923D7" w:rsidRDefault="00616317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3</w:t>
            </w:r>
            <w:r w:rsidR="006D4E04" w:rsidRPr="007923D7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10.</w:t>
            </w:r>
          </w:p>
        </w:tc>
        <w:tc>
          <w:tcPr>
            <w:tcW w:w="293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Брашно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пшенично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тип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500</w:t>
            </w:r>
            <w:r w:rsidR="00DC1EBE" w:rsidRPr="007923D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="00DC1EBE" w:rsidRPr="007923D7">
              <w:rPr>
                <w:rFonts w:cstheme="minorHAnsi"/>
                <w:sz w:val="20"/>
                <w:szCs w:val="20"/>
              </w:rPr>
              <w:t>меко</w:t>
            </w:r>
            <w:proofErr w:type="spellEnd"/>
            <w:r w:rsidR="00DC1EBE" w:rsidRPr="007923D7">
              <w:rPr>
                <w:rFonts w:cstheme="minorHAnsi"/>
                <w:sz w:val="20"/>
                <w:szCs w:val="20"/>
              </w:rPr>
              <w:t xml:space="preserve">, </w:t>
            </w:r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пак</w:t>
            </w:r>
            <w:r w:rsidR="009D20FD" w:rsidRPr="007923D7">
              <w:rPr>
                <w:rFonts w:cstheme="minorHAnsi"/>
                <w:sz w:val="20"/>
                <w:szCs w:val="20"/>
              </w:rPr>
              <w:t>овање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25/1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50/1</w:t>
            </w:r>
          </w:p>
        </w:tc>
        <w:tc>
          <w:tcPr>
            <w:tcW w:w="1142" w:type="dxa"/>
          </w:tcPr>
          <w:p w:rsidR="00816728" w:rsidRPr="007923D7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7923D7" w:rsidRDefault="00736C07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40</w:t>
            </w:r>
            <w:r w:rsidR="00816728" w:rsidRPr="007923D7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11.</w:t>
            </w:r>
          </w:p>
        </w:tc>
        <w:tc>
          <w:tcPr>
            <w:tcW w:w="293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Пшенични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гриз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>, 25/1</w:t>
            </w:r>
          </w:p>
        </w:tc>
        <w:tc>
          <w:tcPr>
            <w:tcW w:w="1142" w:type="dxa"/>
          </w:tcPr>
          <w:p w:rsidR="00816728" w:rsidRPr="007923D7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7923D7" w:rsidRDefault="0023229D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15</w:t>
            </w:r>
            <w:r w:rsidR="00E65E0C" w:rsidRPr="007923D7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C3E63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C3E6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12.</w:t>
            </w:r>
          </w:p>
        </w:tc>
        <w:tc>
          <w:tcPr>
            <w:tcW w:w="2933" w:type="dxa"/>
          </w:tcPr>
          <w:p w:rsidR="00816728" w:rsidRPr="007C3E63" w:rsidRDefault="00E625C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C3E63">
              <w:rPr>
                <w:rFonts w:cstheme="minorHAnsi"/>
                <w:sz w:val="20"/>
                <w:szCs w:val="20"/>
              </w:rPr>
              <w:t>Кукурузно</w:t>
            </w:r>
            <w:proofErr w:type="spellEnd"/>
            <w:r w:rsidRPr="007C3E63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C3E63">
              <w:rPr>
                <w:rFonts w:cstheme="minorHAnsi"/>
                <w:sz w:val="20"/>
                <w:szCs w:val="20"/>
              </w:rPr>
              <w:t>бело</w:t>
            </w:r>
            <w:proofErr w:type="spellEnd"/>
            <w:r w:rsidRPr="007C3E63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C3E63">
              <w:rPr>
                <w:rFonts w:cstheme="minorHAnsi"/>
                <w:sz w:val="20"/>
                <w:szCs w:val="20"/>
              </w:rPr>
              <w:t>брашно</w:t>
            </w:r>
            <w:proofErr w:type="spellEnd"/>
            <w:r w:rsidRPr="007C3E63">
              <w:rPr>
                <w:rFonts w:cstheme="minorHAnsi"/>
                <w:sz w:val="20"/>
                <w:szCs w:val="20"/>
              </w:rPr>
              <w:t>, 1</w:t>
            </w:r>
            <w:r w:rsidR="00816728" w:rsidRPr="007C3E63">
              <w:rPr>
                <w:rFonts w:cstheme="minorHAnsi"/>
                <w:sz w:val="20"/>
                <w:szCs w:val="20"/>
              </w:rPr>
              <w:t>/1</w:t>
            </w:r>
            <w:r w:rsidRPr="007C3E63">
              <w:rPr>
                <w:rFonts w:cstheme="minorHAnsi"/>
                <w:sz w:val="20"/>
                <w:szCs w:val="20"/>
              </w:rPr>
              <w:t xml:space="preserve"> и 10/1</w:t>
            </w:r>
          </w:p>
        </w:tc>
        <w:tc>
          <w:tcPr>
            <w:tcW w:w="1142" w:type="dxa"/>
          </w:tcPr>
          <w:p w:rsidR="00816728" w:rsidRPr="007C3E63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C3E63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7C3E63" w:rsidRDefault="0023229D" w:rsidP="003D238E">
            <w:pPr>
              <w:rPr>
                <w:rFonts w:cstheme="minorHAnsi"/>
                <w:sz w:val="20"/>
                <w:szCs w:val="20"/>
              </w:rPr>
            </w:pPr>
            <w:r w:rsidRPr="007C3E63">
              <w:rPr>
                <w:rFonts w:cstheme="minorHAnsi"/>
                <w:sz w:val="20"/>
                <w:szCs w:val="20"/>
              </w:rPr>
              <w:t>55</w:t>
            </w:r>
            <w:r w:rsidR="000D052E" w:rsidRPr="007C3E63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13.</w:t>
            </w:r>
          </w:p>
        </w:tc>
        <w:tc>
          <w:tcPr>
            <w:tcW w:w="293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Пшеница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за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кување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7923D7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7923D7" w:rsidRDefault="00F922AF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2</w:t>
            </w:r>
            <w:r w:rsidR="00C17F26" w:rsidRPr="007923D7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C3E63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C3E6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14.</w:t>
            </w:r>
          </w:p>
        </w:tc>
        <w:tc>
          <w:tcPr>
            <w:tcW w:w="2933" w:type="dxa"/>
          </w:tcPr>
          <w:p w:rsidR="00816728" w:rsidRPr="007C3E63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C3E63">
              <w:rPr>
                <w:rFonts w:cstheme="minorHAnsi"/>
                <w:sz w:val="20"/>
                <w:szCs w:val="20"/>
              </w:rPr>
              <w:t>Презле</w:t>
            </w:r>
            <w:proofErr w:type="spellEnd"/>
            <w:r w:rsidRPr="007C3E63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="00E625CD" w:rsidRPr="007C3E63">
              <w:rPr>
                <w:rFonts w:cstheme="minorHAnsi"/>
                <w:sz w:val="20"/>
                <w:szCs w:val="20"/>
              </w:rPr>
              <w:t>паковање</w:t>
            </w:r>
            <w:proofErr w:type="spellEnd"/>
            <w:r w:rsidR="00E625CD" w:rsidRPr="007C3E63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E625CD" w:rsidRPr="007C3E63">
              <w:rPr>
                <w:rFonts w:cstheme="minorHAnsi"/>
                <w:sz w:val="20"/>
                <w:szCs w:val="20"/>
              </w:rPr>
              <w:t>до</w:t>
            </w:r>
            <w:proofErr w:type="spellEnd"/>
            <w:r w:rsidR="00E625CD" w:rsidRPr="007C3E63">
              <w:rPr>
                <w:rFonts w:cstheme="minorHAnsi"/>
                <w:sz w:val="20"/>
                <w:szCs w:val="20"/>
              </w:rPr>
              <w:t xml:space="preserve"> 35/1</w:t>
            </w:r>
          </w:p>
        </w:tc>
        <w:tc>
          <w:tcPr>
            <w:tcW w:w="1142" w:type="dxa"/>
          </w:tcPr>
          <w:p w:rsidR="00816728" w:rsidRPr="007C3E63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C3E63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7C3E63" w:rsidRDefault="0023229D" w:rsidP="003D238E">
            <w:pPr>
              <w:rPr>
                <w:rFonts w:cstheme="minorHAnsi"/>
                <w:sz w:val="20"/>
                <w:szCs w:val="20"/>
              </w:rPr>
            </w:pPr>
            <w:r w:rsidRPr="007C3E63">
              <w:rPr>
                <w:rFonts w:cstheme="minorHAnsi"/>
                <w:sz w:val="20"/>
                <w:szCs w:val="20"/>
              </w:rPr>
              <w:t>10</w:t>
            </w:r>
            <w:r w:rsidR="00816728" w:rsidRPr="007C3E63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15.</w:t>
            </w:r>
          </w:p>
        </w:tc>
        <w:tc>
          <w:tcPr>
            <w:tcW w:w="293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Брашно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пшенично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тип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400</w:t>
            </w:r>
            <w:r w:rsidR="00DC1EBE" w:rsidRPr="007923D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="00DC1EBE" w:rsidRPr="007923D7">
              <w:rPr>
                <w:rFonts w:cstheme="minorHAnsi"/>
                <w:sz w:val="20"/>
                <w:szCs w:val="20"/>
              </w:rPr>
              <w:t>оштро</w:t>
            </w:r>
            <w:proofErr w:type="spellEnd"/>
            <w:r w:rsidR="00DC1EBE" w:rsidRPr="007923D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пак</w:t>
            </w:r>
            <w:r w:rsidR="009D20FD" w:rsidRPr="007923D7">
              <w:rPr>
                <w:rFonts w:cstheme="minorHAnsi"/>
                <w:sz w:val="20"/>
                <w:szCs w:val="20"/>
              </w:rPr>
              <w:t>овање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25/1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50/1</w:t>
            </w:r>
          </w:p>
        </w:tc>
        <w:tc>
          <w:tcPr>
            <w:tcW w:w="1142" w:type="dxa"/>
          </w:tcPr>
          <w:p w:rsidR="00816728" w:rsidRPr="007923D7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7923D7" w:rsidRDefault="0023229D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7</w:t>
            </w:r>
            <w:r w:rsidR="00DC1EBE" w:rsidRPr="007923D7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16.</w:t>
            </w:r>
          </w:p>
        </w:tc>
        <w:tc>
          <w:tcPr>
            <w:tcW w:w="2933" w:type="dxa"/>
          </w:tcPr>
          <w:p w:rsidR="00816728" w:rsidRPr="007923D7" w:rsidRDefault="00D836BF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Макароне</w:t>
            </w:r>
            <w:proofErr w:type="spellEnd"/>
            <w:r w:rsidR="00816728" w:rsidRPr="007923D7">
              <w:rPr>
                <w:rFonts w:cstheme="minorHAnsi"/>
                <w:sz w:val="20"/>
                <w:szCs w:val="20"/>
              </w:rPr>
              <w:t>,</w:t>
            </w:r>
            <w:r w:rsidR="009D20FD"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08379F" w:rsidRPr="007923D7">
              <w:rPr>
                <w:rFonts w:cstheme="minorHAnsi"/>
                <w:sz w:val="20"/>
                <w:szCs w:val="20"/>
              </w:rPr>
              <w:t>косо</w:t>
            </w:r>
            <w:proofErr w:type="spellEnd"/>
            <w:r w:rsidR="0008379F"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08379F" w:rsidRPr="007923D7">
              <w:rPr>
                <w:rFonts w:cstheme="minorHAnsi"/>
                <w:sz w:val="20"/>
                <w:szCs w:val="20"/>
              </w:rPr>
              <w:t>сечене</w:t>
            </w:r>
            <w:proofErr w:type="spellEnd"/>
            <w:r w:rsidR="0008379F" w:rsidRPr="007923D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="009D20FD" w:rsidRPr="007923D7">
              <w:rPr>
                <w:rFonts w:cstheme="minorHAnsi"/>
                <w:sz w:val="20"/>
                <w:szCs w:val="20"/>
              </w:rPr>
              <w:t>паковање</w:t>
            </w:r>
            <w:proofErr w:type="spellEnd"/>
            <w:r w:rsidR="00E65E0C"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E65E0C" w:rsidRPr="007923D7">
              <w:rPr>
                <w:rFonts w:cstheme="minorHAnsi"/>
                <w:sz w:val="20"/>
                <w:szCs w:val="20"/>
              </w:rPr>
              <w:t>до</w:t>
            </w:r>
            <w:proofErr w:type="spellEnd"/>
            <w:r w:rsidR="00E65E0C" w:rsidRPr="007923D7">
              <w:rPr>
                <w:rFonts w:cstheme="minorHAnsi"/>
                <w:sz w:val="20"/>
                <w:szCs w:val="20"/>
              </w:rPr>
              <w:t xml:space="preserve"> 1кг</w:t>
            </w:r>
            <w:r w:rsidR="00816728" w:rsidRPr="007923D7">
              <w:rPr>
                <w:rFonts w:cstheme="minorHAnsi"/>
                <w:sz w:val="20"/>
                <w:szCs w:val="20"/>
              </w:rPr>
              <w:t>, “</w:t>
            </w:r>
            <w:proofErr w:type="spellStart"/>
            <w:r w:rsidR="00816728" w:rsidRPr="007923D7">
              <w:rPr>
                <w:rFonts w:cstheme="minorHAnsi"/>
                <w:sz w:val="20"/>
                <w:szCs w:val="20"/>
              </w:rPr>
              <w:t>Фиделинка</w:t>
            </w:r>
            <w:proofErr w:type="spellEnd"/>
            <w:r w:rsidR="00816728" w:rsidRPr="007923D7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="00816728" w:rsidRPr="007923D7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="00816728"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816728" w:rsidRPr="007923D7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2" w:type="dxa"/>
          </w:tcPr>
          <w:p w:rsidR="00816728" w:rsidRPr="007923D7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7923D7" w:rsidRDefault="0023229D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30</w:t>
            </w:r>
            <w:r w:rsidR="00816728" w:rsidRPr="007923D7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17.</w:t>
            </w:r>
          </w:p>
        </w:tc>
        <w:tc>
          <w:tcPr>
            <w:tcW w:w="2933" w:type="dxa"/>
          </w:tcPr>
          <w:p w:rsidR="00816728" w:rsidRPr="007923D7" w:rsidRDefault="00D836BF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Шпагете</w:t>
            </w:r>
            <w:proofErr w:type="spellEnd"/>
            <w:r w:rsidR="00816728" w:rsidRPr="007923D7">
              <w:rPr>
                <w:rFonts w:cstheme="minorHAnsi"/>
                <w:sz w:val="20"/>
                <w:szCs w:val="20"/>
              </w:rPr>
              <w:t xml:space="preserve">, </w:t>
            </w:r>
            <w:r w:rsidR="00E65E0C"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E65E0C" w:rsidRPr="007923D7">
              <w:rPr>
                <w:rFonts w:cstheme="minorHAnsi"/>
                <w:sz w:val="20"/>
                <w:szCs w:val="20"/>
              </w:rPr>
              <w:t>паковање</w:t>
            </w:r>
            <w:proofErr w:type="spellEnd"/>
            <w:r w:rsidR="00E65E0C"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E65E0C" w:rsidRPr="007923D7">
              <w:rPr>
                <w:rFonts w:cstheme="minorHAnsi"/>
                <w:sz w:val="20"/>
                <w:szCs w:val="20"/>
              </w:rPr>
              <w:t>до</w:t>
            </w:r>
            <w:proofErr w:type="spellEnd"/>
            <w:r w:rsidR="00E65E0C" w:rsidRPr="007923D7">
              <w:rPr>
                <w:rFonts w:cstheme="minorHAnsi"/>
                <w:sz w:val="20"/>
                <w:szCs w:val="20"/>
              </w:rPr>
              <w:t xml:space="preserve"> 1кг</w:t>
            </w:r>
            <w:r w:rsidR="00816728" w:rsidRPr="007923D7">
              <w:rPr>
                <w:rFonts w:cstheme="minorHAnsi"/>
                <w:sz w:val="20"/>
                <w:szCs w:val="20"/>
              </w:rPr>
              <w:t>,</w:t>
            </w:r>
            <w:r w:rsidR="00CF664B" w:rsidRPr="007923D7">
              <w:rPr>
                <w:rFonts w:cstheme="minorHAnsi"/>
                <w:sz w:val="20"/>
                <w:szCs w:val="20"/>
              </w:rPr>
              <w:t xml:space="preserve"> </w:t>
            </w:r>
            <w:r w:rsidR="00816728" w:rsidRPr="007923D7">
              <w:rPr>
                <w:rFonts w:cstheme="minorHAnsi"/>
                <w:sz w:val="20"/>
                <w:szCs w:val="20"/>
              </w:rPr>
              <w:t>“</w:t>
            </w:r>
            <w:proofErr w:type="spellStart"/>
            <w:r w:rsidR="00816728" w:rsidRPr="007923D7">
              <w:rPr>
                <w:rFonts w:cstheme="minorHAnsi"/>
                <w:sz w:val="20"/>
                <w:szCs w:val="20"/>
              </w:rPr>
              <w:t>Фиделинка</w:t>
            </w:r>
            <w:proofErr w:type="spellEnd"/>
            <w:r w:rsidR="00816728" w:rsidRPr="007923D7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="00816728" w:rsidRPr="007923D7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="00816728"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816728" w:rsidRPr="007923D7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2" w:type="dxa"/>
          </w:tcPr>
          <w:p w:rsidR="00816728" w:rsidRPr="007923D7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7923D7" w:rsidRDefault="0023229D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12</w:t>
            </w:r>
            <w:r w:rsidR="00816728" w:rsidRPr="007923D7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18.</w:t>
            </w:r>
          </w:p>
        </w:tc>
        <w:tc>
          <w:tcPr>
            <w:tcW w:w="293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Тесто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за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супу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–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танки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рез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, </w:t>
            </w:r>
            <w:r w:rsidR="00A41005"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A41005" w:rsidRPr="007923D7">
              <w:rPr>
                <w:rFonts w:cstheme="minorHAnsi"/>
                <w:sz w:val="20"/>
                <w:szCs w:val="20"/>
              </w:rPr>
              <w:t>паковање</w:t>
            </w:r>
            <w:proofErr w:type="spellEnd"/>
            <w:r w:rsidR="00A41005"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A41005" w:rsidRPr="007923D7">
              <w:rPr>
                <w:rFonts w:cstheme="minorHAnsi"/>
                <w:sz w:val="20"/>
                <w:szCs w:val="20"/>
              </w:rPr>
              <w:t>до</w:t>
            </w:r>
            <w:proofErr w:type="spellEnd"/>
            <w:r w:rsidR="00A41005" w:rsidRPr="007923D7">
              <w:rPr>
                <w:rFonts w:cstheme="minorHAnsi"/>
                <w:sz w:val="20"/>
                <w:szCs w:val="20"/>
              </w:rPr>
              <w:t xml:space="preserve"> 1кг</w:t>
            </w:r>
            <w:r w:rsidRPr="007923D7">
              <w:rPr>
                <w:rFonts w:cstheme="minorHAnsi"/>
                <w:sz w:val="20"/>
                <w:szCs w:val="20"/>
              </w:rPr>
              <w:t>, “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Фиделинка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2" w:type="dxa"/>
          </w:tcPr>
          <w:p w:rsidR="00816728" w:rsidRPr="007923D7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7923D7" w:rsidRDefault="0023229D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11</w:t>
            </w:r>
            <w:r w:rsidR="00816728" w:rsidRPr="007923D7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403768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40376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19.</w:t>
            </w:r>
          </w:p>
        </w:tc>
        <w:tc>
          <w:tcPr>
            <w:tcW w:w="2933" w:type="dxa"/>
          </w:tcPr>
          <w:p w:rsidR="00816728" w:rsidRPr="00403768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403768">
              <w:rPr>
                <w:rFonts w:cstheme="minorHAnsi"/>
                <w:sz w:val="20"/>
                <w:szCs w:val="20"/>
              </w:rPr>
              <w:t>Коре</w:t>
            </w:r>
            <w:proofErr w:type="spellEnd"/>
            <w:r w:rsidRPr="0040376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403768">
              <w:rPr>
                <w:rFonts w:cstheme="minorHAnsi"/>
                <w:sz w:val="20"/>
                <w:szCs w:val="20"/>
              </w:rPr>
              <w:t>за</w:t>
            </w:r>
            <w:proofErr w:type="spellEnd"/>
            <w:r w:rsidRPr="0040376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403768">
              <w:rPr>
                <w:rFonts w:cstheme="minorHAnsi"/>
                <w:sz w:val="20"/>
                <w:szCs w:val="20"/>
              </w:rPr>
              <w:t>бак</w:t>
            </w:r>
            <w:r w:rsidR="007B1656" w:rsidRPr="00403768">
              <w:rPr>
                <w:rFonts w:cstheme="minorHAnsi"/>
                <w:sz w:val="20"/>
                <w:szCs w:val="20"/>
              </w:rPr>
              <w:t>лаву</w:t>
            </w:r>
            <w:proofErr w:type="spellEnd"/>
            <w:r w:rsidR="007B1656" w:rsidRPr="00403768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="007B1656" w:rsidRPr="00403768">
              <w:rPr>
                <w:rFonts w:cstheme="minorHAnsi"/>
                <w:sz w:val="20"/>
                <w:szCs w:val="20"/>
              </w:rPr>
              <w:t>паковање</w:t>
            </w:r>
            <w:proofErr w:type="spellEnd"/>
            <w:r w:rsidR="007B1656" w:rsidRPr="00403768">
              <w:rPr>
                <w:rFonts w:cstheme="minorHAnsi"/>
                <w:sz w:val="20"/>
                <w:szCs w:val="20"/>
              </w:rPr>
              <w:t xml:space="preserve"> 500г</w:t>
            </w:r>
          </w:p>
        </w:tc>
        <w:tc>
          <w:tcPr>
            <w:tcW w:w="1142" w:type="dxa"/>
          </w:tcPr>
          <w:p w:rsidR="00816728" w:rsidRPr="00403768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403768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403768" w:rsidRDefault="00616317" w:rsidP="003D238E">
            <w:pPr>
              <w:rPr>
                <w:rFonts w:cstheme="minorHAnsi"/>
                <w:sz w:val="20"/>
                <w:szCs w:val="20"/>
              </w:rPr>
            </w:pPr>
            <w:r w:rsidRPr="00403768">
              <w:rPr>
                <w:rFonts w:cstheme="minorHAnsi"/>
                <w:sz w:val="20"/>
                <w:szCs w:val="20"/>
              </w:rPr>
              <w:t>6</w:t>
            </w:r>
            <w:r w:rsidR="00E65E0C" w:rsidRPr="00403768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20.</w:t>
            </w:r>
          </w:p>
        </w:tc>
        <w:tc>
          <w:tcPr>
            <w:tcW w:w="2933" w:type="dxa"/>
          </w:tcPr>
          <w:p w:rsidR="00816728" w:rsidRPr="007923D7" w:rsidRDefault="00DC1EBE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Хлеб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Т-850 (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полубели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>) 0,</w:t>
            </w:r>
            <w:r w:rsidR="00816728" w:rsidRPr="007923D7">
              <w:rPr>
                <w:rFonts w:cstheme="minorHAnsi"/>
                <w:sz w:val="20"/>
                <w:szCs w:val="20"/>
              </w:rPr>
              <w:t xml:space="preserve">5 </w:t>
            </w:r>
            <w:proofErr w:type="spellStart"/>
            <w:r w:rsidR="00816728" w:rsidRPr="007923D7">
              <w:rPr>
                <w:rFonts w:cstheme="minorHAnsi"/>
                <w:sz w:val="20"/>
                <w:szCs w:val="20"/>
              </w:rPr>
              <w:t>кг</w:t>
            </w:r>
            <w:proofErr w:type="spellEnd"/>
          </w:p>
        </w:tc>
        <w:tc>
          <w:tcPr>
            <w:tcW w:w="114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ком</w:t>
            </w:r>
            <w:r w:rsidR="009D20FD" w:rsidRPr="007923D7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2" w:type="dxa"/>
          </w:tcPr>
          <w:p w:rsidR="00816728" w:rsidRPr="007923D7" w:rsidRDefault="00616317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60</w:t>
            </w:r>
            <w:r w:rsidR="00816728" w:rsidRPr="007923D7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lastRenderedPageBreak/>
              <w:t>21.</w:t>
            </w:r>
          </w:p>
        </w:tc>
        <w:tc>
          <w:tcPr>
            <w:tcW w:w="2933" w:type="dxa"/>
          </w:tcPr>
          <w:p w:rsidR="00816728" w:rsidRPr="007923D7" w:rsidRDefault="00DC1EBE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Хлеб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Т-500 (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бели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>) 0,</w:t>
            </w:r>
            <w:r w:rsidR="00816728" w:rsidRPr="007923D7">
              <w:rPr>
                <w:rFonts w:cstheme="minorHAnsi"/>
                <w:sz w:val="20"/>
                <w:szCs w:val="20"/>
              </w:rPr>
              <w:t xml:space="preserve">5 </w:t>
            </w:r>
            <w:proofErr w:type="spellStart"/>
            <w:r w:rsidR="00816728" w:rsidRPr="007923D7">
              <w:rPr>
                <w:rFonts w:cstheme="minorHAnsi"/>
                <w:sz w:val="20"/>
                <w:szCs w:val="20"/>
              </w:rPr>
              <w:t>кг</w:t>
            </w:r>
            <w:proofErr w:type="spellEnd"/>
          </w:p>
        </w:tc>
        <w:tc>
          <w:tcPr>
            <w:tcW w:w="114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ком</w:t>
            </w:r>
            <w:r w:rsidR="009D20FD" w:rsidRPr="007923D7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2" w:type="dxa"/>
          </w:tcPr>
          <w:p w:rsidR="00816728" w:rsidRPr="007923D7" w:rsidRDefault="0023229D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8</w:t>
            </w:r>
            <w:r w:rsidR="00E65E0C" w:rsidRPr="007923D7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C1EBE" w:rsidRPr="007923D7" w:rsidTr="00DC1EBE">
        <w:tc>
          <w:tcPr>
            <w:tcW w:w="1291" w:type="dxa"/>
          </w:tcPr>
          <w:p w:rsidR="00DC1EBE" w:rsidRPr="00BD1973" w:rsidRDefault="00DC1EBE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D197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22.</w:t>
            </w:r>
          </w:p>
        </w:tc>
        <w:tc>
          <w:tcPr>
            <w:tcW w:w="2933" w:type="dxa"/>
          </w:tcPr>
          <w:p w:rsidR="00DC1EBE" w:rsidRPr="00BD1973" w:rsidRDefault="00DC1EBE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BD1973">
              <w:rPr>
                <w:rFonts w:cstheme="minorHAnsi"/>
                <w:sz w:val="20"/>
                <w:szCs w:val="20"/>
              </w:rPr>
              <w:t>Хлеб</w:t>
            </w:r>
            <w:proofErr w:type="spellEnd"/>
            <w:r w:rsidRPr="00BD1973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BD1973">
              <w:rPr>
                <w:rFonts w:cstheme="minorHAnsi"/>
                <w:sz w:val="20"/>
                <w:szCs w:val="20"/>
              </w:rPr>
              <w:t>црни</w:t>
            </w:r>
            <w:proofErr w:type="spellEnd"/>
            <w:r w:rsidRPr="00BD1973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BD1973">
              <w:rPr>
                <w:rFonts w:cstheme="minorHAnsi"/>
                <w:sz w:val="20"/>
                <w:szCs w:val="20"/>
              </w:rPr>
              <w:t>са</w:t>
            </w:r>
            <w:proofErr w:type="spellEnd"/>
            <w:r w:rsidRPr="00BD1973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BD1973">
              <w:rPr>
                <w:rFonts w:cstheme="minorHAnsi"/>
                <w:sz w:val="20"/>
                <w:szCs w:val="20"/>
              </w:rPr>
              <w:t>мекињама</w:t>
            </w:r>
            <w:proofErr w:type="spellEnd"/>
            <w:r w:rsidRPr="00BD1973">
              <w:rPr>
                <w:rFonts w:cstheme="minorHAnsi"/>
                <w:sz w:val="20"/>
                <w:szCs w:val="20"/>
              </w:rPr>
              <w:t xml:space="preserve">, </w:t>
            </w:r>
            <w:r w:rsidR="007B1656" w:rsidRPr="00BD1973">
              <w:rPr>
                <w:rFonts w:cstheme="minorHAnsi"/>
                <w:sz w:val="20"/>
                <w:szCs w:val="20"/>
              </w:rPr>
              <w:t>минимум 300г</w:t>
            </w:r>
          </w:p>
        </w:tc>
        <w:tc>
          <w:tcPr>
            <w:tcW w:w="1142" w:type="dxa"/>
          </w:tcPr>
          <w:p w:rsidR="00DC1EBE" w:rsidRPr="00BD1973" w:rsidRDefault="00DC1EBE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BD1973">
              <w:rPr>
                <w:rFonts w:cstheme="minorHAnsi"/>
                <w:sz w:val="20"/>
                <w:szCs w:val="20"/>
              </w:rPr>
              <w:t>ком</w:t>
            </w:r>
            <w:r w:rsidR="009D20FD" w:rsidRPr="00BD1973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2" w:type="dxa"/>
          </w:tcPr>
          <w:p w:rsidR="00DC1EBE" w:rsidRPr="00BD1973" w:rsidRDefault="00616317" w:rsidP="003D238E">
            <w:pPr>
              <w:rPr>
                <w:rFonts w:cstheme="minorHAnsi"/>
                <w:sz w:val="20"/>
                <w:szCs w:val="20"/>
              </w:rPr>
            </w:pPr>
            <w:r w:rsidRPr="00BD1973">
              <w:rPr>
                <w:rFonts w:cstheme="minorHAnsi"/>
                <w:sz w:val="20"/>
                <w:szCs w:val="20"/>
              </w:rPr>
              <w:t>6</w:t>
            </w:r>
            <w:r w:rsidR="00DC1EBE" w:rsidRPr="00BD1973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0" w:type="dxa"/>
          </w:tcPr>
          <w:p w:rsidR="00DC1EBE" w:rsidRPr="007923D7" w:rsidRDefault="00DC1EBE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DC1EBE" w:rsidRPr="007923D7" w:rsidRDefault="00DC1EBE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DC1EBE" w:rsidRPr="007923D7" w:rsidRDefault="00DC1EBE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DC1EBE" w:rsidRPr="007923D7" w:rsidRDefault="00DC1EBE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DC1EBE" w:rsidRPr="007923D7" w:rsidRDefault="00DC1EBE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DC1EBE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23</w:t>
            </w:r>
            <w:r w:rsidR="00816728"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293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Путер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кифла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са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сиром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печена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>, 120г</w:t>
            </w:r>
          </w:p>
        </w:tc>
        <w:tc>
          <w:tcPr>
            <w:tcW w:w="114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ком</w:t>
            </w:r>
            <w:r w:rsidR="009D20FD" w:rsidRPr="007923D7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2" w:type="dxa"/>
          </w:tcPr>
          <w:p w:rsidR="00816728" w:rsidRPr="007923D7" w:rsidRDefault="00B93AF6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13</w:t>
            </w:r>
            <w:r w:rsidR="00816728" w:rsidRPr="007923D7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3A06E3" w:rsidRDefault="00DC1EBE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3A06E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24</w:t>
            </w:r>
            <w:r w:rsidR="00816728" w:rsidRPr="003A06E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2933" w:type="dxa"/>
          </w:tcPr>
          <w:p w:rsidR="00816728" w:rsidRPr="003A06E3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3A06E3">
              <w:rPr>
                <w:rFonts w:cstheme="minorHAnsi"/>
                <w:sz w:val="20"/>
                <w:szCs w:val="20"/>
              </w:rPr>
              <w:t>Слатка</w:t>
            </w:r>
            <w:proofErr w:type="spellEnd"/>
            <w:r w:rsidRPr="003A06E3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3A06E3">
              <w:rPr>
                <w:rFonts w:cstheme="minorHAnsi"/>
                <w:sz w:val="20"/>
                <w:szCs w:val="20"/>
              </w:rPr>
              <w:t>путер</w:t>
            </w:r>
            <w:proofErr w:type="spellEnd"/>
            <w:r w:rsidRPr="003A06E3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3A06E3">
              <w:rPr>
                <w:rFonts w:cstheme="minorHAnsi"/>
                <w:sz w:val="20"/>
                <w:szCs w:val="20"/>
              </w:rPr>
              <w:t>кифла</w:t>
            </w:r>
            <w:proofErr w:type="spellEnd"/>
            <w:r w:rsidRPr="003A06E3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3A06E3">
              <w:rPr>
                <w:rFonts w:cstheme="minorHAnsi"/>
                <w:sz w:val="20"/>
                <w:szCs w:val="20"/>
              </w:rPr>
              <w:t>печена</w:t>
            </w:r>
            <w:proofErr w:type="spellEnd"/>
            <w:r w:rsidRPr="003A06E3">
              <w:rPr>
                <w:rFonts w:cstheme="minorHAnsi"/>
                <w:sz w:val="20"/>
                <w:szCs w:val="20"/>
              </w:rPr>
              <w:t xml:space="preserve">, </w:t>
            </w:r>
            <w:r w:rsidR="007B1656" w:rsidRPr="003A06E3">
              <w:rPr>
                <w:rFonts w:cstheme="minorHAnsi"/>
                <w:sz w:val="20"/>
                <w:szCs w:val="20"/>
              </w:rPr>
              <w:t>минимум 90</w:t>
            </w:r>
            <w:r w:rsidRPr="003A06E3">
              <w:rPr>
                <w:rFonts w:cstheme="minorHAnsi"/>
                <w:sz w:val="20"/>
                <w:szCs w:val="20"/>
              </w:rPr>
              <w:t>г</w:t>
            </w:r>
          </w:p>
        </w:tc>
        <w:tc>
          <w:tcPr>
            <w:tcW w:w="1142" w:type="dxa"/>
          </w:tcPr>
          <w:p w:rsidR="00816728" w:rsidRPr="003A06E3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3A06E3">
              <w:rPr>
                <w:rFonts w:cstheme="minorHAnsi"/>
                <w:sz w:val="20"/>
                <w:szCs w:val="20"/>
              </w:rPr>
              <w:t>ком</w:t>
            </w:r>
            <w:r w:rsidR="009D20FD" w:rsidRPr="003A06E3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2" w:type="dxa"/>
          </w:tcPr>
          <w:p w:rsidR="00816728" w:rsidRPr="003A06E3" w:rsidRDefault="00B93AF6" w:rsidP="003D238E">
            <w:pPr>
              <w:rPr>
                <w:rFonts w:cstheme="minorHAnsi"/>
                <w:sz w:val="20"/>
                <w:szCs w:val="20"/>
              </w:rPr>
            </w:pPr>
            <w:r w:rsidRPr="003A06E3">
              <w:rPr>
                <w:rFonts w:cstheme="minorHAnsi"/>
                <w:sz w:val="20"/>
                <w:szCs w:val="20"/>
              </w:rPr>
              <w:t>13</w:t>
            </w:r>
            <w:r w:rsidR="00816728" w:rsidRPr="003A06E3">
              <w:rPr>
                <w:rFonts w:cstheme="minorHAnsi"/>
                <w:sz w:val="20"/>
                <w:szCs w:val="20"/>
              </w:rPr>
              <w:t>000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DC1EBE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25</w:t>
            </w:r>
            <w:r w:rsidR="00816728"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2933" w:type="dxa"/>
          </w:tcPr>
          <w:p w:rsidR="00816728" w:rsidRPr="007923D7" w:rsidRDefault="000621E7" w:rsidP="00F9514C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Троугао</w:t>
            </w:r>
            <w:proofErr w:type="spellEnd"/>
            <w:r w:rsidR="00CF664B"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CF664B" w:rsidRPr="007923D7">
              <w:rPr>
                <w:rFonts w:cstheme="minorHAnsi"/>
                <w:sz w:val="20"/>
                <w:szCs w:val="20"/>
              </w:rPr>
              <w:t>са</w:t>
            </w:r>
            <w:proofErr w:type="spellEnd"/>
            <w:r w:rsidR="00CF664B"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CF664B" w:rsidRPr="007923D7">
              <w:rPr>
                <w:rFonts w:cstheme="minorHAnsi"/>
                <w:sz w:val="20"/>
                <w:szCs w:val="20"/>
              </w:rPr>
              <w:t>сиром</w:t>
            </w:r>
            <w:proofErr w:type="spellEnd"/>
            <w:r w:rsidR="00CF664B" w:rsidRPr="007923D7">
              <w:rPr>
                <w:rFonts w:cstheme="minorHAnsi"/>
                <w:sz w:val="20"/>
                <w:szCs w:val="20"/>
              </w:rPr>
              <w:t>, 100г</w:t>
            </w:r>
            <w:r w:rsidR="00816728" w:rsidRPr="007923D7">
              <w:rPr>
                <w:rFonts w:cstheme="minorHAnsi"/>
                <w:sz w:val="20"/>
                <w:szCs w:val="20"/>
              </w:rPr>
              <w:t xml:space="preserve"> </w:t>
            </w:r>
            <w:r w:rsidRPr="007923D7">
              <w:rPr>
                <w:rFonts w:cstheme="minorHAnsi"/>
                <w:sz w:val="20"/>
                <w:szCs w:val="20"/>
              </w:rPr>
              <w:t>–</w:t>
            </w:r>
            <w:r w:rsidR="00816728"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816728" w:rsidRPr="007923D7">
              <w:rPr>
                <w:rFonts w:cstheme="minorHAnsi"/>
                <w:sz w:val="20"/>
                <w:szCs w:val="20"/>
              </w:rPr>
              <w:t>мрзл</w:t>
            </w:r>
            <w:r w:rsidR="00F9514C" w:rsidRPr="007923D7">
              <w:rPr>
                <w:rFonts w:cstheme="minorHAnsi"/>
                <w:sz w:val="20"/>
                <w:szCs w:val="20"/>
              </w:rPr>
              <w:t>и</w:t>
            </w:r>
            <w:proofErr w:type="spellEnd"/>
          </w:p>
        </w:tc>
        <w:tc>
          <w:tcPr>
            <w:tcW w:w="1142" w:type="dxa"/>
          </w:tcPr>
          <w:p w:rsidR="00816728" w:rsidRPr="007923D7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7923D7" w:rsidRDefault="004C19EE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8</w:t>
            </w:r>
            <w:r w:rsidR="00816728" w:rsidRPr="007923D7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DC1EBE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26</w:t>
            </w:r>
            <w:r w:rsidR="00816728"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2933" w:type="dxa"/>
          </w:tcPr>
          <w:p w:rsidR="00816728" w:rsidRPr="007923D7" w:rsidRDefault="00CF664B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Интегрални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штапић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100г</w:t>
            </w:r>
            <w:r w:rsidR="00816728" w:rsidRPr="007923D7">
              <w:rPr>
                <w:rFonts w:cstheme="minorHAnsi"/>
                <w:sz w:val="20"/>
                <w:szCs w:val="20"/>
              </w:rPr>
              <w:t xml:space="preserve"> - </w:t>
            </w:r>
            <w:proofErr w:type="spellStart"/>
            <w:r w:rsidR="00816728" w:rsidRPr="007923D7">
              <w:rPr>
                <w:rFonts w:cstheme="minorHAnsi"/>
                <w:sz w:val="20"/>
                <w:szCs w:val="20"/>
              </w:rPr>
              <w:t>мрзли</w:t>
            </w:r>
            <w:proofErr w:type="spellEnd"/>
          </w:p>
        </w:tc>
        <w:tc>
          <w:tcPr>
            <w:tcW w:w="1142" w:type="dxa"/>
          </w:tcPr>
          <w:p w:rsidR="00816728" w:rsidRPr="007923D7" w:rsidRDefault="009D20FD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7923D7" w:rsidRDefault="00B93AF6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2</w:t>
            </w:r>
            <w:r w:rsidR="00616317" w:rsidRPr="007923D7">
              <w:rPr>
                <w:rFonts w:cstheme="minorHAnsi"/>
                <w:sz w:val="20"/>
                <w:szCs w:val="20"/>
              </w:rPr>
              <w:t>0</w:t>
            </w:r>
            <w:r w:rsidR="00816728" w:rsidRPr="007923D7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DC1EBE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27</w:t>
            </w:r>
            <w:r w:rsidR="00816728"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2933" w:type="dxa"/>
          </w:tcPr>
          <w:p w:rsidR="00816728" w:rsidRPr="007923D7" w:rsidRDefault="000621E7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Лепеза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са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џемом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 100г -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мрзла</w:t>
            </w:r>
            <w:proofErr w:type="spellEnd"/>
          </w:p>
        </w:tc>
        <w:tc>
          <w:tcPr>
            <w:tcW w:w="1142" w:type="dxa"/>
          </w:tcPr>
          <w:p w:rsidR="00816728" w:rsidRPr="007923D7" w:rsidRDefault="009549A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7923D7" w:rsidRDefault="000621E7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16</w:t>
            </w:r>
            <w:r w:rsidR="00816728" w:rsidRPr="007923D7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DC1EBE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28</w:t>
            </w:r>
            <w:r w:rsidR="00816728"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2933" w:type="dxa"/>
          </w:tcPr>
          <w:p w:rsidR="00816728" w:rsidRPr="007923D7" w:rsidRDefault="000621E7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Лепеза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са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надевом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од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вишње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100г -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мрзла</w:t>
            </w:r>
            <w:proofErr w:type="spellEnd"/>
          </w:p>
        </w:tc>
        <w:tc>
          <w:tcPr>
            <w:tcW w:w="1142" w:type="dxa"/>
          </w:tcPr>
          <w:p w:rsidR="00816728" w:rsidRPr="007923D7" w:rsidRDefault="009549A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7923D7" w:rsidRDefault="000621E7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16</w:t>
            </w:r>
            <w:r w:rsidR="004C19EE" w:rsidRPr="007923D7">
              <w:rPr>
                <w:rFonts w:cstheme="minorHAnsi"/>
                <w:sz w:val="20"/>
                <w:szCs w:val="20"/>
              </w:rPr>
              <w:t>0</w:t>
            </w:r>
            <w:r w:rsidR="00816728" w:rsidRPr="007923D7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DC1EBE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29</w:t>
            </w:r>
            <w:r w:rsidR="00816728"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2933" w:type="dxa"/>
          </w:tcPr>
          <w:p w:rsidR="00816728" w:rsidRPr="007923D7" w:rsidRDefault="000621E7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Паштета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празна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50г -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мрзла</w:t>
            </w:r>
            <w:proofErr w:type="spellEnd"/>
          </w:p>
        </w:tc>
        <w:tc>
          <w:tcPr>
            <w:tcW w:w="1142" w:type="dxa"/>
          </w:tcPr>
          <w:p w:rsidR="00816728" w:rsidRPr="007923D7" w:rsidRDefault="009549A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7923D7" w:rsidRDefault="000621E7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25</w:t>
            </w:r>
            <w:r w:rsidR="00816728" w:rsidRPr="007923D7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DC1EBE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30</w:t>
            </w:r>
            <w:r w:rsidR="00816728"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2933" w:type="dxa"/>
          </w:tcPr>
          <w:p w:rsidR="00816728" w:rsidRPr="007923D7" w:rsidRDefault="000621E7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Паштета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са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сиром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100г -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мрзла</w:t>
            </w:r>
            <w:proofErr w:type="spellEnd"/>
          </w:p>
        </w:tc>
        <w:tc>
          <w:tcPr>
            <w:tcW w:w="1142" w:type="dxa"/>
          </w:tcPr>
          <w:p w:rsidR="00816728" w:rsidRPr="007923D7" w:rsidRDefault="009549A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7923D7" w:rsidRDefault="000621E7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5</w:t>
            </w:r>
            <w:r w:rsidR="00616317" w:rsidRPr="007923D7">
              <w:rPr>
                <w:rFonts w:cstheme="minorHAnsi"/>
                <w:sz w:val="20"/>
                <w:szCs w:val="20"/>
              </w:rPr>
              <w:t>0</w:t>
            </w:r>
            <w:r w:rsidR="004C19EE" w:rsidRPr="007923D7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DC1EBE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31</w:t>
            </w:r>
            <w:r w:rsidR="00816728"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2933" w:type="dxa"/>
          </w:tcPr>
          <w:p w:rsidR="00816728" w:rsidRPr="007923D7" w:rsidRDefault="000621E7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Кроасан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са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џемом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DE6216">
              <w:rPr>
                <w:rFonts w:cstheme="minorHAnsi"/>
                <w:sz w:val="20"/>
                <w:szCs w:val="20"/>
              </w:rPr>
              <w:t>минимум</w:t>
            </w:r>
            <w:proofErr w:type="spellEnd"/>
            <w:r w:rsidR="00DE6216">
              <w:rPr>
                <w:rFonts w:cstheme="minorHAnsi"/>
                <w:sz w:val="20"/>
                <w:szCs w:val="20"/>
              </w:rPr>
              <w:t xml:space="preserve"> 10</w:t>
            </w:r>
            <w:r w:rsidRPr="007923D7">
              <w:rPr>
                <w:rFonts w:cstheme="minorHAnsi"/>
                <w:sz w:val="20"/>
                <w:szCs w:val="20"/>
              </w:rPr>
              <w:t xml:space="preserve">0г -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мрзл</w:t>
            </w:r>
            <w:r w:rsidR="009648C3" w:rsidRPr="007923D7">
              <w:rPr>
                <w:rFonts w:cstheme="minorHAnsi"/>
                <w:sz w:val="20"/>
                <w:szCs w:val="20"/>
              </w:rPr>
              <w:t>и</w:t>
            </w:r>
            <w:proofErr w:type="spellEnd"/>
          </w:p>
        </w:tc>
        <w:tc>
          <w:tcPr>
            <w:tcW w:w="1142" w:type="dxa"/>
          </w:tcPr>
          <w:p w:rsidR="00816728" w:rsidRPr="007923D7" w:rsidRDefault="009549A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7923D7" w:rsidRDefault="000621E7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16</w:t>
            </w:r>
            <w:r w:rsidR="00616317" w:rsidRPr="007923D7">
              <w:rPr>
                <w:rFonts w:cstheme="minorHAnsi"/>
                <w:sz w:val="20"/>
                <w:szCs w:val="20"/>
              </w:rPr>
              <w:t>0</w:t>
            </w:r>
            <w:r w:rsidR="004C19EE" w:rsidRPr="007923D7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DC1EBE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32</w:t>
            </w:r>
            <w:r w:rsidR="00816728"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2933" w:type="dxa"/>
          </w:tcPr>
          <w:p w:rsidR="00816728" w:rsidRPr="007923D7" w:rsidRDefault="000621E7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Кроасан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са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сиром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100г -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мрзли</w:t>
            </w:r>
            <w:proofErr w:type="spellEnd"/>
          </w:p>
        </w:tc>
        <w:tc>
          <w:tcPr>
            <w:tcW w:w="1142" w:type="dxa"/>
          </w:tcPr>
          <w:p w:rsidR="00816728" w:rsidRPr="007923D7" w:rsidRDefault="009549A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7923D7" w:rsidRDefault="000621E7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160</w:t>
            </w:r>
            <w:r w:rsidR="004C19EE" w:rsidRPr="007923D7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DC1EBE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33</w:t>
            </w:r>
            <w:r w:rsidR="00816728"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2933" w:type="dxa"/>
          </w:tcPr>
          <w:p w:rsidR="00816728" w:rsidRPr="007923D7" w:rsidRDefault="000621E7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Погачице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лепиње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) 150г,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печене</w:t>
            </w:r>
            <w:proofErr w:type="spellEnd"/>
          </w:p>
        </w:tc>
        <w:tc>
          <w:tcPr>
            <w:tcW w:w="1142" w:type="dxa"/>
          </w:tcPr>
          <w:p w:rsidR="00816728" w:rsidRPr="007923D7" w:rsidRDefault="000621E7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комад</w:t>
            </w:r>
            <w:proofErr w:type="spellEnd"/>
          </w:p>
        </w:tc>
        <w:tc>
          <w:tcPr>
            <w:tcW w:w="1132" w:type="dxa"/>
          </w:tcPr>
          <w:p w:rsidR="00816728" w:rsidRPr="007923D7" w:rsidRDefault="000621E7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40</w:t>
            </w:r>
            <w:r w:rsidR="004C19EE" w:rsidRPr="007923D7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34.</w:t>
            </w:r>
          </w:p>
        </w:tc>
        <w:tc>
          <w:tcPr>
            <w:tcW w:w="2933" w:type="dxa"/>
          </w:tcPr>
          <w:p w:rsidR="00816728" w:rsidRPr="007923D7" w:rsidRDefault="000621E7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Бибер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црни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млевени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7923D7" w:rsidRDefault="009549A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7923D7" w:rsidRDefault="000621E7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1</w:t>
            </w:r>
            <w:r w:rsidR="004C19EE" w:rsidRPr="007923D7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lastRenderedPageBreak/>
              <w:t>35.</w:t>
            </w:r>
          </w:p>
        </w:tc>
        <w:tc>
          <w:tcPr>
            <w:tcW w:w="2933" w:type="dxa"/>
          </w:tcPr>
          <w:p w:rsidR="00816728" w:rsidRPr="007923D7" w:rsidRDefault="000621E7" w:rsidP="000621E7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Ванилин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шећер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кесица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), 10г, “Ц”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2" w:type="dxa"/>
          </w:tcPr>
          <w:p w:rsidR="00816728" w:rsidRPr="007923D7" w:rsidRDefault="000621E7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комад</w:t>
            </w:r>
            <w:proofErr w:type="spellEnd"/>
          </w:p>
        </w:tc>
        <w:tc>
          <w:tcPr>
            <w:tcW w:w="1132" w:type="dxa"/>
          </w:tcPr>
          <w:p w:rsidR="00816728" w:rsidRPr="007923D7" w:rsidRDefault="000621E7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25</w:t>
            </w:r>
            <w:r w:rsidR="004C19EE" w:rsidRPr="007923D7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36.</w:t>
            </w:r>
          </w:p>
        </w:tc>
        <w:tc>
          <w:tcPr>
            <w:tcW w:w="2933" w:type="dxa"/>
          </w:tcPr>
          <w:p w:rsidR="00816728" w:rsidRPr="007923D7" w:rsidRDefault="000621E7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Зачин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кари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7923D7" w:rsidRDefault="009549A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7923D7" w:rsidRDefault="000621E7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6</w:t>
            </w:r>
            <w:r w:rsidR="004C19EE" w:rsidRPr="007923D7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37.</w:t>
            </w:r>
          </w:p>
        </w:tc>
        <w:tc>
          <w:tcPr>
            <w:tcW w:w="2933" w:type="dxa"/>
          </w:tcPr>
          <w:p w:rsidR="00816728" w:rsidRPr="007923D7" w:rsidRDefault="000621E7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Зачин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тари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7923D7" w:rsidRDefault="009549A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7923D7" w:rsidRDefault="00246032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5</w:t>
            </w:r>
            <w:r w:rsidR="003C2989" w:rsidRPr="007923D7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38.</w:t>
            </w:r>
          </w:p>
        </w:tc>
        <w:tc>
          <w:tcPr>
            <w:tcW w:w="2933" w:type="dxa"/>
          </w:tcPr>
          <w:p w:rsidR="00816728" w:rsidRPr="007923D7" w:rsidRDefault="00246032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Оригано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7923D7" w:rsidRDefault="00816728" w:rsidP="00246032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</w:t>
            </w:r>
            <w:r w:rsidR="00246032" w:rsidRPr="007923D7">
              <w:rPr>
                <w:rFonts w:cstheme="minorHAnsi"/>
                <w:sz w:val="20"/>
                <w:szCs w:val="20"/>
              </w:rPr>
              <w:t>илограм</w:t>
            </w:r>
            <w:proofErr w:type="spellEnd"/>
          </w:p>
        </w:tc>
        <w:tc>
          <w:tcPr>
            <w:tcW w:w="1132" w:type="dxa"/>
          </w:tcPr>
          <w:p w:rsidR="00816728" w:rsidRPr="007923D7" w:rsidRDefault="00246032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2</w:t>
            </w:r>
            <w:r w:rsidR="00816728" w:rsidRPr="007923D7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39.</w:t>
            </w:r>
          </w:p>
        </w:tc>
        <w:tc>
          <w:tcPr>
            <w:tcW w:w="2933" w:type="dxa"/>
          </w:tcPr>
          <w:p w:rsidR="00816728" w:rsidRPr="007923D7" w:rsidRDefault="00246032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Коријандер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7923D7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7923D7" w:rsidRDefault="00246032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1</w:t>
            </w:r>
            <w:r w:rsidR="00816728" w:rsidRPr="007923D7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40.</w:t>
            </w:r>
          </w:p>
        </w:tc>
        <w:tc>
          <w:tcPr>
            <w:tcW w:w="2933" w:type="dxa"/>
          </w:tcPr>
          <w:p w:rsidR="00816728" w:rsidRPr="007923D7" w:rsidRDefault="00246032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Ким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у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зрну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</w:t>
            </w:r>
            <w:r w:rsidR="00246032" w:rsidRPr="007923D7">
              <w:rPr>
                <w:rFonts w:cstheme="minorHAnsi"/>
                <w:sz w:val="20"/>
                <w:szCs w:val="20"/>
              </w:rPr>
              <w:t>илограм</w:t>
            </w:r>
            <w:proofErr w:type="spellEnd"/>
          </w:p>
        </w:tc>
        <w:tc>
          <w:tcPr>
            <w:tcW w:w="1132" w:type="dxa"/>
          </w:tcPr>
          <w:p w:rsidR="00816728" w:rsidRPr="007923D7" w:rsidRDefault="00246032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1</w:t>
            </w:r>
            <w:r w:rsidR="00816728" w:rsidRPr="007923D7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41.</w:t>
            </w:r>
          </w:p>
        </w:tc>
        <w:tc>
          <w:tcPr>
            <w:tcW w:w="2933" w:type="dxa"/>
          </w:tcPr>
          <w:p w:rsidR="00816728" w:rsidRPr="007923D7" w:rsidRDefault="00246032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Какао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7923D7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7923D7" w:rsidRDefault="00246032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2</w:t>
            </w:r>
            <w:r w:rsidR="00816728" w:rsidRPr="007923D7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42.</w:t>
            </w:r>
          </w:p>
        </w:tc>
        <w:tc>
          <w:tcPr>
            <w:tcW w:w="2933" w:type="dxa"/>
          </w:tcPr>
          <w:p w:rsidR="00816728" w:rsidRPr="007923D7" w:rsidRDefault="00246032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Лимонтус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кесица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>), 10г</w:t>
            </w:r>
          </w:p>
        </w:tc>
        <w:tc>
          <w:tcPr>
            <w:tcW w:w="114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ком</w:t>
            </w:r>
            <w:r w:rsidR="00AB6A7C" w:rsidRPr="007923D7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2" w:type="dxa"/>
          </w:tcPr>
          <w:p w:rsidR="00816728" w:rsidRPr="007923D7" w:rsidRDefault="00246032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30</w:t>
            </w:r>
            <w:r w:rsidR="00816728" w:rsidRPr="007923D7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43.</w:t>
            </w:r>
          </w:p>
        </w:tc>
        <w:tc>
          <w:tcPr>
            <w:tcW w:w="2933" w:type="dxa"/>
          </w:tcPr>
          <w:p w:rsidR="00816728" w:rsidRPr="007923D7" w:rsidRDefault="00246032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Ловоров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лист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кесица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>), 10г</w:t>
            </w:r>
          </w:p>
        </w:tc>
        <w:tc>
          <w:tcPr>
            <w:tcW w:w="1142" w:type="dxa"/>
          </w:tcPr>
          <w:p w:rsidR="00816728" w:rsidRPr="007923D7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</w:t>
            </w:r>
            <w:r w:rsidR="00246032" w:rsidRPr="007923D7">
              <w:rPr>
                <w:rFonts w:cstheme="minorHAnsi"/>
                <w:sz w:val="20"/>
                <w:szCs w:val="20"/>
              </w:rPr>
              <w:t>омад</w:t>
            </w:r>
            <w:proofErr w:type="spellEnd"/>
          </w:p>
        </w:tc>
        <w:tc>
          <w:tcPr>
            <w:tcW w:w="1132" w:type="dxa"/>
          </w:tcPr>
          <w:p w:rsidR="00816728" w:rsidRPr="007923D7" w:rsidRDefault="00246032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70</w:t>
            </w:r>
            <w:r w:rsidR="003C2989" w:rsidRPr="007923D7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44. </w:t>
            </w:r>
          </w:p>
        </w:tc>
        <w:tc>
          <w:tcPr>
            <w:tcW w:w="2933" w:type="dxa"/>
          </w:tcPr>
          <w:p w:rsidR="00816728" w:rsidRPr="003A06E3" w:rsidRDefault="007B1656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3A06E3">
              <w:rPr>
                <w:rFonts w:cstheme="minorHAnsi"/>
                <w:sz w:val="20"/>
                <w:szCs w:val="20"/>
              </w:rPr>
              <w:t>Млевена</w:t>
            </w:r>
            <w:proofErr w:type="spellEnd"/>
            <w:r w:rsidRPr="003A06E3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3A06E3">
              <w:rPr>
                <w:rFonts w:cstheme="minorHAnsi"/>
                <w:sz w:val="20"/>
                <w:szCs w:val="20"/>
              </w:rPr>
              <w:t>паприка</w:t>
            </w:r>
            <w:proofErr w:type="spellEnd"/>
            <w:r w:rsidRPr="003A06E3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3A06E3">
              <w:rPr>
                <w:rFonts w:cstheme="minorHAnsi"/>
                <w:sz w:val="20"/>
                <w:szCs w:val="20"/>
              </w:rPr>
              <w:t>слатка</w:t>
            </w:r>
            <w:proofErr w:type="spellEnd"/>
            <w:r w:rsidRPr="003A06E3">
              <w:rPr>
                <w:rFonts w:cstheme="minorHAnsi"/>
                <w:sz w:val="20"/>
                <w:szCs w:val="20"/>
              </w:rPr>
              <w:t xml:space="preserve">, 1/1 </w:t>
            </w:r>
            <w:proofErr w:type="spellStart"/>
            <w:r w:rsidRPr="003A06E3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3A06E3">
              <w:rPr>
                <w:rFonts w:cstheme="minorHAnsi"/>
                <w:sz w:val="20"/>
                <w:szCs w:val="20"/>
              </w:rPr>
              <w:t xml:space="preserve"> 3</w:t>
            </w:r>
            <w:r w:rsidR="00246032" w:rsidRPr="003A06E3">
              <w:rPr>
                <w:rFonts w:cstheme="minorHAnsi"/>
                <w:sz w:val="20"/>
                <w:szCs w:val="20"/>
              </w:rPr>
              <w:t xml:space="preserve">/1, </w:t>
            </w:r>
            <w:proofErr w:type="spellStart"/>
            <w:r w:rsidR="00246032" w:rsidRPr="003A06E3">
              <w:rPr>
                <w:rFonts w:cstheme="minorHAnsi"/>
                <w:sz w:val="20"/>
                <w:szCs w:val="20"/>
              </w:rPr>
              <w:t>црвена</w:t>
            </w:r>
            <w:proofErr w:type="spellEnd"/>
            <w:r w:rsidR="00246032" w:rsidRPr="003A06E3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="00246032" w:rsidRPr="003A06E3">
              <w:rPr>
                <w:rFonts w:cstheme="minorHAnsi"/>
                <w:sz w:val="20"/>
                <w:szCs w:val="20"/>
              </w:rPr>
              <w:t>зачинска</w:t>
            </w:r>
            <w:proofErr w:type="spellEnd"/>
            <w:r w:rsidR="00246032" w:rsidRPr="003A06E3">
              <w:rPr>
                <w:rFonts w:cstheme="minorHAnsi"/>
                <w:sz w:val="20"/>
                <w:szCs w:val="20"/>
              </w:rPr>
              <w:t>, “</w:t>
            </w:r>
            <w:proofErr w:type="spellStart"/>
            <w:r w:rsidR="00246032" w:rsidRPr="003A06E3">
              <w:rPr>
                <w:rFonts w:cstheme="minorHAnsi"/>
                <w:sz w:val="20"/>
                <w:szCs w:val="20"/>
              </w:rPr>
              <w:t>Алева</w:t>
            </w:r>
            <w:proofErr w:type="spellEnd"/>
            <w:r w:rsidR="00246032" w:rsidRPr="003A06E3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="00246032" w:rsidRPr="003A06E3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="00246032" w:rsidRPr="003A06E3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246032" w:rsidRPr="003A06E3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2" w:type="dxa"/>
          </w:tcPr>
          <w:p w:rsidR="00816728" w:rsidRPr="007923D7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7923D7" w:rsidRDefault="003C2989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50</w:t>
            </w:r>
            <w:r w:rsidR="00246032" w:rsidRPr="007923D7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45.</w:t>
            </w:r>
          </w:p>
        </w:tc>
        <w:tc>
          <w:tcPr>
            <w:tcW w:w="2933" w:type="dxa"/>
          </w:tcPr>
          <w:p w:rsidR="00816728" w:rsidRPr="007923D7" w:rsidRDefault="00246032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Туцана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паприка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љута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>, “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суџук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” 1/1,“Алева”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2" w:type="dxa"/>
          </w:tcPr>
          <w:p w:rsidR="00816728" w:rsidRPr="007923D7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7923D7" w:rsidRDefault="00246032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5</w:t>
            </w:r>
            <w:r w:rsidR="003C2989" w:rsidRPr="007923D7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46.</w:t>
            </w:r>
          </w:p>
        </w:tc>
        <w:tc>
          <w:tcPr>
            <w:tcW w:w="2933" w:type="dxa"/>
          </w:tcPr>
          <w:p w:rsidR="00816728" w:rsidRPr="007923D7" w:rsidRDefault="00246032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Пудинг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ванила,чоколада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јагода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), 1/1, “Ц”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2" w:type="dxa"/>
          </w:tcPr>
          <w:p w:rsidR="00816728" w:rsidRPr="007923D7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7923D7" w:rsidRDefault="00246032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25</w:t>
            </w:r>
            <w:r w:rsidR="003C2989" w:rsidRPr="007923D7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3A06E3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3A06E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47.</w:t>
            </w:r>
          </w:p>
        </w:tc>
        <w:tc>
          <w:tcPr>
            <w:tcW w:w="2933" w:type="dxa"/>
          </w:tcPr>
          <w:p w:rsidR="00816728" w:rsidRPr="003A06E3" w:rsidRDefault="00246032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3A06E3">
              <w:rPr>
                <w:rFonts w:cstheme="minorHAnsi"/>
                <w:sz w:val="20"/>
                <w:szCs w:val="20"/>
              </w:rPr>
              <w:t>Сенф</w:t>
            </w:r>
            <w:proofErr w:type="spellEnd"/>
            <w:r w:rsidRPr="003A06E3">
              <w:rPr>
                <w:rFonts w:cstheme="minorHAnsi"/>
                <w:sz w:val="20"/>
                <w:szCs w:val="20"/>
              </w:rPr>
              <w:t>, 3/1, “</w:t>
            </w:r>
            <w:proofErr w:type="spellStart"/>
            <w:r w:rsidRPr="003A06E3">
              <w:rPr>
                <w:rFonts w:cstheme="minorHAnsi"/>
                <w:sz w:val="20"/>
                <w:szCs w:val="20"/>
              </w:rPr>
              <w:t>Полимарк</w:t>
            </w:r>
            <w:proofErr w:type="spellEnd"/>
            <w:r w:rsidRPr="003A06E3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Pr="003A06E3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3A06E3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3A06E3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2" w:type="dxa"/>
          </w:tcPr>
          <w:p w:rsidR="00816728" w:rsidRPr="003A06E3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3A06E3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3A06E3" w:rsidRDefault="003C2989" w:rsidP="003D238E">
            <w:pPr>
              <w:rPr>
                <w:rFonts w:cstheme="minorHAnsi"/>
                <w:sz w:val="20"/>
                <w:szCs w:val="20"/>
              </w:rPr>
            </w:pPr>
            <w:r w:rsidRPr="003A06E3">
              <w:rPr>
                <w:rFonts w:cstheme="minorHAnsi"/>
                <w:sz w:val="20"/>
                <w:szCs w:val="20"/>
              </w:rPr>
              <w:t>1</w:t>
            </w:r>
            <w:r w:rsidR="00246032" w:rsidRPr="003A06E3">
              <w:rPr>
                <w:rFonts w:cstheme="minorHAnsi"/>
                <w:sz w:val="20"/>
                <w:szCs w:val="20"/>
              </w:rPr>
              <w:t>50</w:t>
            </w:r>
            <w:r w:rsidRPr="003A06E3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48.</w:t>
            </w:r>
          </w:p>
        </w:tc>
        <w:tc>
          <w:tcPr>
            <w:tcW w:w="2933" w:type="dxa"/>
          </w:tcPr>
          <w:p w:rsidR="00816728" w:rsidRPr="007923D7" w:rsidRDefault="0085230E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Сода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бикарбона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7923D7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7923D7" w:rsidRDefault="0085230E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5</w:t>
            </w:r>
            <w:r w:rsidR="003C2989" w:rsidRPr="007923D7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lastRenderedPageBreak/>
              <w:t>49.</w:t>
            </w:r>
          </w:p>
        </w:tc>
        <w:tc>
          <w:tcPr>
            <w:tcW w:w="2933" w:type="dxa"/>
          </w:tcPr>
          <w:p w:rsidR="00816728" w:rsidRPr="007923D7" w:rsidRDefault="0085230E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Зачин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Вегета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Зачин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Ц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), 1/1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5/1</w:t>
            </w:r>
          </w:p>
        </w:tc>
        <w:tc>
          <w:tcPr>
            <w:tcW w:w="1142" w:type="dxa"/>
          </w:tcPr>
          <w:p w:rsidR="00816728" w:rsidRPr="007923D7" w:rsidRDefault="0085230E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7923D7" w:rsidRDefault="0085230E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14</w:t>
            </w:r>
            <w:r w:rsidR="00816728" w:rsidRPr="007923D7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97089A" w:rsidTr="00DC1EBE">
        <w:tc>
          <w:tcPr>
            <w:tcW w:w="1291" w:type="dxa"/>
          </w:tcPr>
          <w:p w:rsidR="00816728" w:rsidRPr="003A06E3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3A06E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50.</w:t>
            </w:r>
          </w:p>
        </w:tc>
        <w:tc>
          <w:tcPr>
            <w:tcW w:w="2933" w:type="dxa"/>
          </w:tcPr>
          <w:p w:rsidR="00816728" w:rsidRPr="003A06E3" w:rsidRDefault="0085230E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3A06E3">
              <w:rPr>
                <w:rFonts w:cstheme="minorHAnsi"/>
                <w:sz w:val="20"/>
                <w:szCs w:val="20"/>
              </w:rPr>
              <w:t>Цимет</w:t>
            </w:r>
            <w:proofErr w:type="spellEnd"/>
            <w:r w:rsidRPr="003A06E3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97089A" w:rsidRPr="003A06E3">
              <w:rPr>
                <w:rFonts w:cstheme="minorHAnsi"/>
                <w:sz w:val="20"/>
                <w:szCs w:val="20"/>
              </w:rPr>
              <w:t>млевени</w:t>
            </w:r>
            <w:proofErr w:type="spellEnd"/>
            <w:r w:rsidR="0097089A" w:rsidRPr="003A06E3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3A06E3">
              <w:rPr>
                <w:rFonts w:cstheme="minorHAnsi"/>
                <w:sz w:val="20"/>
                <w:szCs w:val="20"/>
              </w:rPr>
              <w:t>кесица</w:t>
            </w:r>
            <w:proofErr w:type="spellEnd"/>
            <w:r w:rsidRPr="003A06E3">
              <w:rPr>
                <w:rFonts w:cstheme="minorHAnsi"/>
                <w:sz w:val="20"/>
                <w:szCs w:val="20"/>
              </w:rPr>
              <w:t>, 10г</w:t>
            </w:r>
          </w:p>
        </w:tc>
        <w:tc>
          <w:tcPr>
            <w:tcW w:w="1142" w:type="dxa"/>
          </w:tcPr>
          <w:p w:rsidR="00816728" w:rsidRPr="003A06E3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3A06E3">
              <w:rPr>
                <w:rFonts w:cstheme="minorHAnsi"/>
                <w:sz w:val="20"/>
                <w:szCs w:val="20"/>
              </w:rPr>
              <w:t>ком</w:t>
            </w:r>
            <w:r w:rsidR="00AB6A7C" w:rsidRPr="003A06E3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2" w:type="dxa"/>
          </w:tcPr>
          <w:p w:rsidR="00816728" w:rsidRPr="003A06E3" w:rsidRDefault="0085230E" w:rsidP="003D238E">
            <w:pPr>
              <w:rPr>
                <w:rFonts w:cstheme="minorHAnsi"/>
                <w:sz w:val="20"/>
                <w:szCs w:val="20"/>
              </w:rPr>
            </w:pPr>
            <w:r w:rsidRPr="003A06E3">
              <w:rPr>
                <w:rFonts w:cstheme="minorHAnsi"/>
                <w:sz w:val="20"/>
                <w:szCs w:val="20"/>
              </w:rPr>
              <w:t>2</w:t>
            </w:r>
            <w:r w:rsidR="00816728" w:rsidRPr="003A06E3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97089A" w:rsidRDefault="00816728" w:rsidP="003D238E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97089A" w:rsidRDefault="00816728" w:rsidP="003D238E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97089A" w:rsidRDefault="00816728" w:rsidP="003D238E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97089A" w:rsidRDefault="00816728" w:rsidP="003D238E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97089A" w:rsidRDefault="00816728" w:rsidP="003D238E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51.</w:t>
            </w:r>
          </w:p>
        </w:tc>
        <w:tc>
          <w:tcPr>
            <w:tcW w:w="2933" w:type="dxa"/>
          </w:tcPr>
          <w:p w:rsidR="00816728" w:rsidRPr="007923D7" w:rsidRDefault="0085230E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Квасац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свежи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коцкица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42г</w:t>
            </w:r>
          </w:p>
        </w:tc>
        <w:tc>
          <w:tcPr>
            <w:tcW w:w="1142" w:type="dxa"/>
          </w:tcPr>
          <w:p w:rsidR="00816728" w:rsidRPr="007923D7" w:rsidRDefault="0085230E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комад</w:t>
            </w:r>
            <w:proofErr w:type="spellEnd"/>
          </w:p>
        </w:tc>
        <w:tc>
          <w:tcPr>
            <w:tcW w:w="1132" w:type="dxa"/>
          </w:tcPr>
          <w:p w:rsidR="00816728" w:rsidRPr="007923D7" w:rsidRDefault="0085230E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120</w:t>
            </w:r>
            <w:r w:rsidR="003C2989" w:rsidRPr="007923D7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97089A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7089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52.</w:t>
            </w:r>
          </w:p>
        </w:tc>
        <w:tc>
          <w:tcPr>
            <w:tcW w:w="2933" w:type="dxa"/>
          </w:tcPr>
          <w:p w:rsidR="00816728" w:rsidRPr="0097089A" w:rsidRDefault="0085230E" w:rsidP="00246032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7089A">
              <w:rPr>
                <w:rFonts w:cstheme="minorHAnsi"/>
                <w:sz w:val="20"/>
                <w:szCs w:val="20"/>
              </w:rPr>
              <w:t>Прашак</w:t>
            </w:r>
            <w:proofErr w:type="spellEnd"/>
            <w:r w:rsidRPr="0097089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7089A">
              <w:rPr>
                <w:rFonts w:cstheme="minorHAnsi"/>
                <w:sz w:val="20"/>
                <w:szCs w:val="20"/>
              </w:rPr>
              <w:t>за</w:t>
            </w:r>
            <w:proofErr w:type="spellEnd"/>
            <w:r w:rsidRPr="0097089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7089A">
              <w:rPr>
                <w:rFonts w:cstheme="minorHAnsi"/>
                <w:sz w:val="20"/>
                <w:szCs w:val="20"/>
              </w:rPr>
              <w:t>пециво</w:t>
            </w:r>
            <w:proofErr w:type="spellEnd"/>
            <w:r w:rsidRPr="0097089A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97089A">
              <w:rPr>
                <w:rFonts w:cstheme="minorHAnsi"/>
                <w:sz w:val="20"/>
                <w:szCs w:val="20"/>
              </w:rPr>
              <w:t>кесица</w:t>
            </w:r>
            <w:proofErr w:type="spellEnd"/>
            <w:r w:rsidRPr="0097089A">
              <w:rPr>
                <w:rFonts w:cstheme="minorHAnsi"/>
                <w:sz w:val="20"/>
                <w:szCs w:val="20"/>
              </w:rPr>
              <w:t xml:space="preserve">), </w:t>
            </w:r>
            <w:proofErr w:type="spellStart"/>
            <w:r w:rsidRPr="0097089A">
              <w:rPr>
                <w:rFonts w:cstheme="minorHAnsi"/>
                <w:sz w:val="20"/>
                <w:szCs w:val="20"/>
              </w:rPr>
              <w:t>минимум</w:t>
            </w:r>
            <w:proofErr w:type="spellEnd"/>
            <w:r w:rsidRPr="0097089A">
              <w:rPr>
                <w:rFonts w:cstheme="minorHAnsi"/>
                <w:sz w:val="20"/>
                <w:szCs w:val="20"/>
              </w:rPr>
              <w:t xml:space="preserve"> 10г, “Ц” </w:t>
            </w:r>
            <w:proofErr w:type="spellStart"/>
            <w:r w:rsidRPr="0097089A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97089A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7089A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2" w:type="dxa"/>
          </w:tcPr>
          <w:p w:rsidR="00816728" w:rsidRPr="0097089A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7089A">
              <w:rPr>
                <w:rFonts w:cstheme="minorHAnsi"/>
                <w:sz w:val="20"/>
                <w:szCs w:val="20"/>
              </w:rPr>
              <w:t>к</w:t>
            </w:r>
            <w:r w:rsidR="0085230E" w:rsidRPr="0097089A">
              <w:rPr>
                <w:rFonts w:cstheme="minorHAnsi"/>
                <w:sz w:val="20"/>
                <w:szCs w:val="20"/>
              </w:rPr>
              <w:t>омад</w:t>
            </w:r>
            <w:proofErr w:type="spellEnd"/>
          </w:p>
        </w:tc>
        <w:tc>
          <w:tcPr>
            <w:tcW w:w="1132" w:type="dxa"/>
          </w:tcPr>
          <w:p w:rsidR="00816728" w:rsidRPr="0097089A" w:rsidRDefault="0085230E" w:rsidP="003D238E">
            <w:pPr>
              <w:rPr>
                <w:rFonts w:cstheme="minorHAnsi"/>
                <w:sz w:val="20"/>
                <w:szCs w:val="20"/>
              </w:rPr>
            </w:pPr>
            <w:r w:rsidRPr="0097089A">
              <w:rPr>
                <w:rFonts w:cstheme="minorHAnsi"/>
                <w:sz w:val="20"/>
                <w:szCs w:val="20"/>
              </w:rPr>
              <w:t>800</w:t>
            </w:r>
            <w:r w:rsidR="00816728" w:rsidRPr="0097089A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53.</w:t>
            </w:r>
          </w:p>
        </w:tc>
        <w:tc>
          <w:tcPr>
            <w:tcW w:w="2933" w:type="dxa"/>
          </w:tcPr>
          <w:p w:rsidR="00816728" w:rsidRPr="007923D7" w:rsidRDefault="0085230E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Жу-жу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мрзли</w:t>
            </w:r>
            <w:proofErr w:type="spellEnd"/>
          </w:p>
        </w:tc>
        <w:tc>
          <w:tcPr>
            <w:tcW w:w="1142" w:type="dxa"/>
          </w:tcPr>
          <w:p w:rsidR="00816728" w:rsidRPr="007923D7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7923D7" w:rsidRDefault="0085230E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20</w:t>
            </w:r>
            <w:r w:rsidR="003C2989" w:rsidRPr="007923D7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97089A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97089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54.</w:t>
            </w:r>
          </w:p>
        </w:tc>
        <w:tc>
          <w:tcPr>
            <w:tcW w:w="2933" w:type="dxa"/>
          </w:tcPr>
          <w:p w:rsidR="00816728" w:rsidRPr="0097089A" w:rsidRDefault="0085230E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7089A">
              <w:rPr>
                <w:rFonts w:cstheme="minorHAnsi"/>
                <w:sz w:val="20"/>
                <w:szCs w:val="20"/>
              </w:rPr>
              <w:t>Желатин</w:t>
            </w:r>
            <w:proofErr w:type="spellEnd"/>
            <w:r w:rsidRPr="0097089A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="00897D72" w:rsidRPr="0097089A">
              <w:rPr>
                <w:rFonts w:cstheme="minorHAnsi"/>
                <w:sz w:val="20"/>
                <w:szCs w:val="20"/>
              </w:rPr>
              <w:t>кесица</w:t>
            </w:r>
            <w:proofErr w:type="spellEnd"/>
            <w:r w:rsidR="00897D72" w:rsidRPr="0097089A">
              <w:rPr>
                <w:rFonts w:cstheme="minorHAnsi"/>
                <w:sz w:val="20"/>
                <w:szCs w:val="20"/>
              </w:rPr>
              <w:t xml:space="preserve"> 10г</w:t>
            </w:r>
          </w:p>
        </w:tc>
        <w:tc>
          <w:tcPr>
            <w:tcW w:w="1142" w:type="dxa"/>
          </w:tcPr>
          <w:p w:rsidR="00816728" w:rsidRPr="0097089A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97089A">
              <w:rPr>
                <w:rFonts w:cstheme="minorHAnsi"/>
                <w:sz w:val="20"/>
                <w:szCs w:val="20"/>
              </w:rPr>
              <w:t>к</w:t>
            </w:r>
            <w:r w:rsidR="00897D72" w:rsidRPr="0097089A">
              <w:rPr>
                <w:rFonts w:cstheme="minorHAnsi"/>
                <w:sz w:val="20"/>
                <w:szCs w:val="20"/>
              </w:rPr>
              <w:t>омад</w:t>
            </w:r>
            <w:proofErr w:type="spellEnd"/>
          </w:p>
        </w:tc>
        <w:tc>
          <w:tcPr>
            <w:tcW w:w="1132" w:type="dxa"/>
          </w:tcPr>
          <w:p w:rsidR="00816728" w:rsidRPr="0097089A" w:rsidRDefault="00616317" w:rsidP="003D238E">
            <w:pPr>
              <w:rPr>
                <w:rFonts w:cstheme="minorHAnsi"/>
                <w:sz w:val="20"/>
                <w:szCs w:val="20"/>
              </w:rPr>
            </w:pPr>
            <w:r w:rsidRPr="0097089A">
              <w:rPr>
                <w:rFonts w:cstheme="minorHAnsi"/>
                <w:sz w:val="20"/>
                <w:szCs w:val="20"/>
              </w:rPr>
              <w:t>2</w:t>
            </w:r>
            <w:r w:rsidR="00897D72" w:rsidRPr="0097089A">
              <w:rPr>
                <w:rFonts w:cstheme="minorHAnsi"/>
                <w:sz w:val="20"/>
                <w:szCs w:val="20"/>
              </w:rPr>
              <w:t>1</w:t>
            </w:r>
            <w:r w:rsidRPr="0097089A">
              <w:rPr>
                <w:rFonts w:cstheme="minorHAnsi"/>
                <w:sz w:val="20"/>
                <w:szCs w:val="20"/>
              </w:rPr>
              <w:t>0</w:t>
            </w:r>
            <w:r w:rsidR="00CE463C" w:rsidRPr="0097089A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55.</w:t>
            </w:r>
          </w:p>
        </w:tc>
        <w:tc>
          <w:tcPr>
            <w:tcW w:w="2933" w:type="dxa"/>
          </w:tcPr>
          <w:p w:rsidR="00816728" w:rsidRPr="007923D7" w:rsidRDefault="00897D72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Густин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7923D7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7923D7" w:rsidRDefault="00897D72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2</w:t>
            </w:r>
            <w:r w:rsidR="00206E83" w:rsidRPr="007923D7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56.</w:t>
            </w:r>
          </w:p>
        </w:tc>
        <w:tc>
          <w:tcPr>
            <w:tcW w:w="2933" w:type="dxa"/>
          </w:tcPr>
          <w:p w:rsidR="00816728" w:rsidRPr="007923D7" w:rsidRDefault="00897D72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Бибер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AE42D9" w:rsidRPr="007923D7">
              <w:rPr>
                <w:rFonts w:cstheme="minorHAnsi"/>
                <w:sz w:val="20"/>
                <w:szCs w:val="20"/>
              </w:rPr>
              <w:t>црни</w:t>
            </w:r>
            <w:proofErr w:type="spellEnd"/>
            <w:r w:rsidR="00AE42D9" w:rsidRPr="007923D7">
              <w:rPr>
                <w:rFonts w:cstheme="minorHAnsi"/>
                <w:sz w:val="20"/>
                <w:szCs w:val="20"/>
              </w:rPr>
              <w:t xml:space="preserve"> </w:t>
            </w:r>
            <w:r w:rsidRPr="007923D7">
              <w:rPr>
                <w:rFonts w:cstheme="minorHAnsi"/>
                <w:sz w:val="20"/>
                <w:szCs w:val="20"/>
              </w:rPr>
              <w:t xml:space="preserve">у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зрну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r w:rsidR="00AE42D9" w:rsidRPr="007923D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="00AE42D9" w:rsidRPr="007923D7">
              <w:rPr>
                <w:rFonts w:cstheme="minorHAnsi"/>
                <w:sz w:val="20"/>
                <w:szCs w:val="20"/>
              </w:rPr>
              <w:t>паковање</w:t>
            </w:r>
            <w:proofErr w:type="spellEnd"/>
            <w:r w:rsidR="00AE42D9" w:rsidRPr="007923D7">
              <w:rPr>
                <w:rFonts w:cstheme="minorHAnsi"/>
                <w:sz w:val="20"/>
                <w:szCs w:val="20"/>
              </w:rPr>
              <w:t xml:space="preserve"> 1кг</w:t>
            </w:r>
          </w:p>
        </w:tc>
        <w:tc>
          <w:tcPr>
            <w:tcW w:w="1142" w:type="dxa"/>
          </w:tcPr>
          <w:p w:rsidR="00816728" w:rsidRPr="007923D7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7923D7" w:rsidRDefault="00897D72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1</w:t>
            </w:r>
            <w:r w:rsidR="003C2989" w:rsidRPr="007923D7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57.</w:t>
            </w:r>
          </w:p>
        </w:tc>
        <w:tc>
          <w:tcPr>
            <w:tcW w:w="2933" w:type="dxa"/>
          </w:tcPr>
          <w:p w:rsidR="00816728" w:rsidRPr="007923D7" w:rsidRDefault="00897D72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Сусам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</w:t>
            </w:r>
            <w:r w:rsidR="00897D72" w:rsidRPr="007923D7">
              <w:rPr>
                <w:rFonts w:cstheme="minorHAnsi"/>
                <w:sz w:val="20"/>
                <w:szCs w:val="20"/>
              </w:rPr>
              <w:t>илограм</w:t>
            </w:r>
            <w:proofErr w:type="spellEnd"/>
          </w:p>
        </w:tc>
        <w:tc>
          <w:tcPr>
            <w:tcW w:w="1132" w:type="dxa"/>
          </w:tcPr>
          <w:p w:rsidR="00816728" w:rsidRPr="007923D7" w:rsidRDefault="003C2989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2</w:t>
            </w:r>
            <w:r w:rsidR="00816728" w:rsidRPr="007923D7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58.</w:t>
            </w:r>
          </w:p>
        </w:tc>
        <w:tc>
          <w:tcPr>
            <w:tcW w:w="2933" w:type="dxa"/>
          </w:tcPr>
          <w:p w:rsidR="00816728" w:rsidRPr="007923D7" w:rsidRDefault="00897D72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Мак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млевени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</w:t>
            </w:r>
            <w:r w:rsidR="00897D72" w:rsidRPr="007923D7">
              <w:rPr>
                <w:rFonts w:cstheme="minorHAnsi"/>
                <w:sz w:val="20"/>
                <w:szCs w:val="20"/>
              </w:rPr>
              <w:t>илограм</w:t>
            </w:r>
            <w:proofErr w:type="spellEnd"/>
          </w:p>
        </w:tc>
        <w:tc>
          <w:tcPr>
            <w:tcW w:w="1132" w:type="dxa"/>
          </w:tcPr>
          <w:p w:rsidR="00816728" w:rsidRPr="007923D7" w:rsidRDefault="00897D72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3</w:t>
            </w:r>
            <w:r w:rsidR="00816728" w:rsidRPr="007923D7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59.</w:t>
            </w:r>
          </w:p>
        </w:tc>
        <w:tc>
          <w:tcPr>
            <w:tcW w:w="2933" w:type="dxa"/>
          </w:tcPr>
          <w:p w:rsidR="00816728" w:rsidRPr="007923D7" w:rsidRDefault="00897D72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Супа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кесица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посна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од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48г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до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60г</w:t>
            </w:r>
          </w:p>
        </w:tc>
        <w:tc>
          <w:tcPr>
            <w:tcW w:w="114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комад</w:t>
            </w:r>
            <w:proofErr w:type="spellEnd"/>
          </w:p>
        </w:tc>
        <w:tc>
          <w:tcPr>
            <w:tcW w:w="1132" w:type="dxa"/>
          </w:tcPr>
          <w:p w:rsidR="00816728" w:rsidRPr="007923D7" w:rsidRDefault="00897D72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2</w:t>
            </w:r>
            <w:r w:rsidR="00816728" w:rsidRPr="007923D7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60.</w:t>
            </w:r>
          </w:p>
        </w:tc>
        <w:tc>
          <w:tcPr>
            <w:tcW w:w="2933" w:type="dxa"/>
          </w:tcPr>
          <w:p w:rsidR="00816728" w:rsidRPr="0028656C" w:rsidRDefault="00897D72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28656C">
              <w:rPr>
                <w:rFonts w:cstheme="minorHAnsi"/>
                <w:sz w:val="20"/>
                <w:szCs w:val="20"/>
              </w:rPr>
              <w:t>Со</w:t>
            </w:r>
            <w:proofErr w:type="spellEnd"/>
            <w:r w:rsidRPr="0028656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8656C">
              <w:rPr>
                <w:rFonts w:cstheme="minorHAnsi"/>
                <w:sz w:val="20"/>
                <w:szCs w:val="20"/>
              </w:rPr>
              <w:t>кухи</w:t>
            </w:r>
            <w:r w:rsidR="007B1656" w:rsidRPr="0028656C">
              <w:rPr>
                <w:rFonts w:cstheme="minorHAnsi"/>
                <w:sz w:val="20"/>
                <w:szCs w:val="20"/>
              </w:rPr>
              <w:t>њска</w:t>
            </w:r>
            <w:proofErr w:type="spellEnd"/>
            <w:r w:rsidR="007B1656" w:rsidRPr="0028656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7B1656" w:rsidRPr="0028656C">
              <w:rPr>
                <w:rFonts w:cstheme="minorHAnsi"/>
                <w:sz w:val="20"/>
                <w:szCs w:val="20"/>
              </w:rPr>
              <w:t>јодирана</w:t>
            </w:r>
            <w:proofErr w:type="spellEnd"/>
            <w:r w:rsidR="007B1656" w:rsidRPr="0028656C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="007B1656" w:rsidRPr="0028656C">
              <w:rPr>
                <w:rFonts w:cstheme="minorHAnsi"/>
                <w:sz w:val="20"/>
                <w:szCs w:val="20"/>
              </w:rPr>
              <w:t>паковања</w:t>
            </w:r>
            <w:proofErr w:type="spellEnd"/>
            <w:r w:rsidR="007B1656" w:rsidRPr="0028656C">
              <w:rPr>
                <w:rFonts w:cstheme="minorHAnsi"/>
                <w:sz w:val="20"/>
                <w:szCs w:val="20"/>
              </w:rPr>
              <w:t xml:space="preserve"> 1/1 и 50</w:t>
            </w:r>
            <w:r w:rsidRPr="0028656C">
              <w:rPr>
                <w:rFonts w:cstheme="minorHAnsi"/>
                <w:sz w:val="20"/>
                <w:szCs w:val="20"/>
              </w:rPr>
              <w:t>/1</w:t>
            </w:r>
          </w:p>
        </w:tc>
        <w:tc>
          <w:tcPr>
            <w:tcW w:w="1142" w:type="dxa"/>
          </w:tcPr>
          <w:p w:rsidR="00816728" w:rsidRPr="007923D7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7923D7" w:rsidRDefault="003C2989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2</w:t>
            </w:r>
            <w:r w:rsidR="00897D72" w:rsidRPr="007923D7">
              <w:rPr>
                <w:rFonts w:cstheme="minorHAnsi"/>
                <w:sz w:val="20"/>
                <w:szCs w:val="20"/>
              </w:rPr>
              <w:t>6</w:t>
            </w:r>
            <w:r w:rsidR="00193031" w:rsidRPr="007923D7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61.</w:t>
            </w:r>
          </w:p>
        </w:tc>
        <w:tc>
          <w:tcPr>
            <w:tcW w:w="2933" w:type="dxa"/>
          </w:tcPr>
          <w:p w:rsidR="00816728" w:rsidRPr="007923D7" w:rsidRDefault="00AA261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Сирће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алкохолно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7923D7" w:rsidRDefault="005B6AD9" w:rsidP="005B6AD9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литар</w:t>
            </w:r>
            <w:proofErr w:type="spellEnd"/>
          </w:p>
        </w:tc>
        <w:tc>
          <w:tcPr>
            <w:tcW w:w="1132" w:type="dxa"/>
          </w:tcPr>
          <w:p w:rsidR="00816728" w:rsidRPr="007923D7" w:rsidRDefault="008B27B3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3000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62.</w:t>
            </w:r>
          </w:p>
        </w:tc>
        <w:tc>
          <w:tcPr>
            <w:tcW w:w="2933" w:type="dxa"/>
          </w:tcPr>
          <w:p w:rsidR="00816728" w:rsidRPr="007923D7" w:rsidRDefault="008B27B3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Чај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у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кесицама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, 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паковање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од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20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кесица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;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нана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камилица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и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воћни</w:t>
            </w:r>
            <w:proofErr w:type="spellEnd"/>
          </w:p>
        </w:tc>
        <w:tc>
          <w:tcPr>
            <w:tcW w:w="1142" w:type="dxa"/>
          </w:tcPr>
          <w:p w:rsidR="00816728" w:rsidRPr="007923D7" w:rsidRDefault="008B27B3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паковање</w:t>
            </w:r>
            <w:proofErr w:type="spellEnd"/>
          </w:p>
        </w:tc>
        <w:tc>
          <w:tcPr>
            <w:tcW w:w="1132" w:type="dxa"/>
          </w:tcPr>
          <w:p w:rsidR="00816728" w:rsidRPr="007923D7" w:rsidRDefault="00616317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2</w:t>
            </w:r>
            <w:r w:rsidR="00816728" w:rsidRPr="007923D7">
              <w:rPr>
                <w:rFonts w:cstheme="minorHAnsi"/>
                <w:sz w:val="20"/>
                <w:szCs w:val="20"/>
              </w:rPr>
              <w:t>0</w:t>
            </w:r>
            <w:r w:rsidR="008B27B3" w:rsidRPr="007923D7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lastRenderedPageBreak/>
              <w:t>63.</w:t>
            </w:r>
          </w:p>
        </w:tc>
        <w:tc>
          <w:tcPr>
            <w:tcW w:w="2933" w:type="dxa"/>
          </w:tcPr>
          <w:p w:rsidR="00816728" w:rsidRPr="007923D7" w:rsidRDefault="008B27B3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Шлаг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пена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бели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), 1/1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3/1, “Ц”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2" w:type="dxa"/>
          </w:tcPr>
          <w:p w:rsidR="00816728" w:rsidRPr="007923D7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2</w:t>
            </w:r>
            <w:r w:rsidR="008B27B3" w:rsidRPr="007923D7">
              <w:rPr>
                <w:rFonts w:cstheme="minorHAnsi"/>
                <w:sz w:val="20"/>
                <w:szCs w:val="20"/>
              </w:rPr>
              <w:t>2</w:t>
            </w:r>
            <w:r w:rsidRPr="007923D7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64.</w:t>
            </w:r>
          </w:p>
        </w:tc>
        <w:tc>
          <w:tcPr>
            <w:tcW w:w="2933" w:type="dxa"/>
          </w:tcPr>
          <w:p w:rsidR="00816728" w:rsidRPr="007923D7" w:rsidRDefault="008B27B3" w:rsidP="00897D72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Шлаг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крем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1/1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3/1, “Ц”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2" w:type="dxa"/>
          </w:tcPr>
          <w:p w:rsidR="00816728" w:rsidRPr="007923D7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7923D7" w:rsidRDefault="007565E3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5</w:t>
            </w:r>
            <w:r w:rsidR="00816728" w:rsidRPr="007923D7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65.</w:t>
            </w:r>
          </w:p>
        </w:tc>
        <w:tc>
          <w:tcPr>
            <w:tcW w:w="2933" w:type="dxa"/>
          </w:tcPr>
          <w:p w:rsidR="00816728" w:rsidRPr="007923D7" w:rsidRDefault="007565E3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Кекс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, 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мрсни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и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посни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паковање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до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1кг, "Petit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beurre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>", "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Bevita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classic"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2" w:type="dxa"/>
          </w:tcPr>
          <w:p w:rsidR="00816728" w:rsidRPr="007923D7" w:rsidRDefault="007565E3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7923D7" w:rsidRDefault="007565E3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1</w:t>
            </w:r>
            <w:r w:rsidR="003C2989" w:rsidRPr="007923D7">
              <w:rPr>
                <w:rFonts w:cstheme="minorHAnsi"/>
                <w:sz w:val="20"/>
                <w:szCs w:val="20"/>
              </w:rPr>
              <w:t>2</w:t>
            </w:r>
            <w:r w:rsidR="00193031" w:rsidRPr="007923D7">
              <w:rPr>
                <w:rFonts w:cstheme="minorHAnsi"/>
                <w:sz w:val="20"/>
                <w:szCs w:val="20"/>
              </w:rPr>
              <w:t>0</w:t>
            </w:r>
            <w:r w:rsidR="00816728" w:rsidRPr="007923D7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66.</w:t>
            </w:r>
          </w:p>
        </w:tc>
        <w:tc>
          <w:tcPr>
            <w:tcW w:w="2933" w:type="dxa"/>
          </w:tcPr>
          <w:p w:rsidR="00816728" w:rsidRPr="0028656C" w:rsidRDefault="007565E3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28656C">
              <w:rPr>
                <w:rFonts w:cstheme="minorHAnsi"/>
                <w:sz w:val="20"/>
                <w:szCs w:val="20"/>
              </w:rPr>
              <w:t>Кекс</w:t>
            </w:r>
            <w:proofErr w:type="spellEnd"/>
            <w:r w:rsidRPr="0028656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8656C">
              <w:rPr>
                <w:rFonts w:cstheme="minorHAnsi"/>
                <w:sz w:val="20"/>
                <w:szCs w:val="20"/>
              </w:rPr>
              <w:t>млевени</w:t>
            </w:r>
            <w:proofErr w:type="spellEnd"/>
            <w:r w:rsidRPr="0028656C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="007B1656" w:rsidRPr="0028656C">
              <w:rPr>
                <w:rFonts w:cstheme="minorHAnsi"/>
                <w:sz w:val="20"/>
                <w:szCs w:val="20"/>
              </w:rPr>
              <w:t>паковање</w:t>
            </w:r>
            <w:proofErr w:type="spellEnd"/>
            <w:r w:rsidR="007B1656" w:rsidRPr="0028656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7B1656" w:rsidRPr="0028656C">
              <w:rPr>
                <w:rFonts w:cstheme="minorHAnsi"/>
                <w:sz w:val="20"/>
                <w:szCs w:val="20"/>
              </w:rPr>
              <w:t>минимум</w:t>
            </w:r>
            <w:proofErr w:type="spellEnd"/>
            <w:r w:rsidR="007B1656" w:rsidRPr="0028656C">
              <w:rPr>
                <w:rFonts w:cstheme="minorHAnsi"/>
                <w:sz w:val="20"/>
                <w:szCs w:val="20"/>
              </w:rPr>
              <w:t xml:space="preserve"> 1</w:t>
            </w:r>
            <w:r w:rsidRPr="0028656C">
              <w:rPr>
                <w:rFonts w:cstheme="minorHAnsi"/>
                <w:sz w:val="20"/>
                <w:szCs w:val="20"/>
              </w:rPr>
              <w:t>/1, „</w:t>
            </w:r>
            <w:proofErr w:type="spellStart"/>
            <w:r w:rsidRPr="0028656C">
              <w:rPr>
                <w:rFonts w:cstheme="minorHAnsi"/>
                <w:sz w:val="20"/>
                <w:szCs w:val="20"/>
              </w:rPr>
              <w:t>Плазма</w:t>
            </w:r>
            <w:proofErr w:type="spellEnd"/>
            <w:r w:rsidRPr="0028656C">
              <w:rPr>
                <w:rFonts w:cstheme="minorHAnsi"/>
                <w:sz w:val="20"/>
                <w:szCs w:val="20"/>
              </w:rPr>
              <w:t>“</w:t>
            </w:r>
            <w:r w:rsidR="007B1656" w:rsidRPr="0028656C">
              <w:rPr>
                <w:rFonts w:cstheme="minorHAnsi"/>
                <w:sz w:val="20"/>
                <w:szCs w:val="20"/>
              </w:rPr>
              <w:t>, „</w:t>
            </w:r>
            <w:proofErr w:type="spellStart"/>
            <w:r w:rsidR="007B1656" w:rsidRPr="0028656C">
              <w:rPr>
                <w:rFonts w:cstheme="minorHAnsi"/>
                <w:sz w:val="20"/>
                <w:szCs w:val="20"/>
              </w:rPr>
              <w:t>Bevita</w:t>
            </w:r>
            <w:proofErr w:type="spellEnd"/>
            <w:r w:rsidR="007B1656" w:rsidRPr="0028656C">
              <w:rPr>
                <w:rFonts w:cstheme="minorHAnsi"/>
                <w:sz w:val="20"/>
                <w:szCs w:val="20"/>
              </w:rPr>
              <w:t xml:space="preserve">" </w:t>
            </w:r>
            <w:proofErr w:type="spellStart"/>
            <w:r w:rsidRPr="0028656C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28656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8656C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2" w:type="dxa"/>
          </w:tcPr>
          <w:p w:rsidR="00816728" w:rsidRPr="007923D7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7923D7" w:rsidRDefault="007565E3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5</w:t>
            </w:r>
            <w:r w:rsidR="00816728" w:rsidRPr="007923D7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28656C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28656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67.</w:t>
            </w:r>
          </w:p>
        </w:tc>
        <w:tc>
          <w:tcPr>
            <w:tcW w:w="2933" w:type="dxa"/>
          </w:tcPr>
          <w:p w:rsidR="00816728" w:rsidRPr="0028656C" w:rsidRDefault="007565E3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28656C">
              <w:rPr>
                <w:rFonts w:cstheme="minorHAnsi"/>
                <w:sz w:val="20"/>
                <w:szCs w:val="20"/>
              </w:rPr>
              <w:t>Мајонез</w:t>
            </w:r>
            <w:proofErr w:type="spellEnd"/>
            <w:r w:rsidRPr="0028656C">
              <w:rPr>
                <w:rFonts w:cstheme="minorHAnsi"/>
                <w:sz w:val="20"/>
                <w:szCs w:val="20"/>
              </w:rPr>
              <w:t xml:space="preserve">, 1/1 </w:t>
            </w:r>
            <w:proofErr w:type="spellStart"/>
            <w:r w:rsidRPr="0028656C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28656C">
              <w:rPr>
                <w:rFonts w:cstheme="minorHAnsi"/>
                <w:sz w:val="20"/>
                <w:szCs w:val="20"/>
              </w:rPr>
              <w:t xml:space="preserve"> 3/1, “</w:t>
            </w:r>
            <w:proofErr w:type="spellStart"/>
            <w:r w:rsidRPr="0028656C">
              <w:rPr>
                <w:rFonts w:cstheme="minorHAnsi"/>
                <w:sz w:val="20"/>
                <w:szCs w:val="20"/>
              </w:rPr>
              <w:t>Полимарк</w:t>
            </w:r>
            <w:proofErr w:type="spellEnd"/>
            <w:r w:rsidRPr="0028656C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Pr="0028656C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28656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8656C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2" w:type="dxa"/>
          </w:tcPr>
          <w:p w:rsidR="00816728" w:rsidRPr="0028656C" w:rsidRDefault="007565E3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28656C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28656C" w:rsidRDefault="007565E3" w:rsidP="003D238E">
            <w:pPr>
              <w:rPr>
                <w:rFonts w:cstheme="minorHAnsi"/>
                <w:sz w:val="20"/>
                <w:szCs w:val="20"/>
              </w:rPr>
            </w:pPr>
            <w:r w:rsidRPr="0028656C">
              <w:rPr>
                <w:rFonts w:cstheme="minorHAnsi"/>
                <w:sz w:val="20"/>
                <w:szCs w:val="20"/>
              </w:rPr>
              <w:t>1</w:t>
            </w:r>
            <w:r w:rsidR="00816728" w:rsidRPr="0028656C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68.</w:t>
            </w:r>
          </w:p>
        </w:tc>
        <w:tc>
          <w:tcPr>
            <w:tcW w:w="2933" w:type="dxa"/>
          </w:tcPr>
          <w:p w:rsidR="00816728" w:rsidRPr="007923D7" w:rsidRDefault="007565E3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Мармелада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мешана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>, 3/1</w:t>
            </w:r>
          </w:p>
        </w:tc>
        <w:tc>
          <w:tcPr>
            <w:tcW w:w="1142" w:type="dxa"/>
          </w:tcPr>
          <w:p w:rsidR="00816728" w:rsidRPr="007923D7" w:rsidRDefault="007565E3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7923D7" w:rsidRDefault="003C2989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2</w:t>
            </w:r>
            <w:r w:rsidR="007565E3" w:rsidRPr="007923D7">
              <w:rPr>
                <w:rFonts w:cstheme="minorHAnsi"/>
                <w:sz w:val="20"/>
                <w:szCs w:val="20"/>
              </w:rPr>
              <w:t>4</w:t>
            </w:r>
            <w:r w:rsidR="00816728" w:rsidRPr="007923D7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28656C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28656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69.</w:t>
            </w:r>
          </w:p>
        </w:tc>
        <w:tc>
          <w:tcPr>
            <w:tcW w:w="2933" w:type="dxa"/>
          </w:tcPr>
          <w:p w:rsidR="00816728" w:rsidRPr="0028656C" w:rsidRDefault="007565E3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28656C">
              <w:rPr>
                <w:rFonts w:cstheme="minorHAnsi"/>
                <w:sz w:val="20"/>
                <w:szCs w:val="20"/>
              </w:rPr>
              <w:t>Мармелада</w:t>
            </w:r>
            <w:proofErr w:type="spellEnd"/>
            <w:r w:rsidRPr="0028656C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="007B1656" w:rsidRPr="0028656C">
              <w:rPr>
                <w:rFonts w:cstheme="minorHAnsi"/>
                <w:sz w:val="20"/>
                <w:szCs w:val="20"/>
              </w:rPr>
              <w:t>паковање</w:t>
            </w:r>
            <w:proofErr w:type="spellEnd"/>
            <w:r w:rsidR="007B1656" w:rsidRPr="0028656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7B1656" w:rsidRPr="0028656C">
              <w:rPr>
                <w:rFonts w:cstheme="minorHAnsi"/>
                <w:sz w:val="20"/>
                <w:szCs w:val="20"/>
              </w:rPr>
              <w:t>минимум</w:t>
            </w:r>
            <w:proofErr w:type="spellEnd"/>
            <w:r w:rsidR="007B1656" w:rsidRPr="0028656C">
              <w:rPr>
                <w:rFonts w:cstheme="minorHAnsi"/>
                <w:sz w:val="20"/>
                <w:szCs w:val="20"/>
              </w:rPr>
              <w:t xml:space="preserve"> </w:t>
            </w:r>
            <w:r w:rsidRPr="0028656C">
              <w:rPr>
                <w:rFonts w:cstheme="minorHAnsi"/>
                <w:sz w:val="20"/>
                <w:szCs w:val="20"/>
              </w:rPr>
              <w:t>30г</w:t>
            </w:r>
          </w:p>
        </w:tc>
        <w:tc>
          <w:tcPr>
            <w:tcW w:w="1142" w:type="dxa"/>
          </w:tcPr>
          <w:p w:rsidR="00816728" w:rsidRPr="0028656C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28656C">
              <w:rPr>
                <w:rFonts w:cstheme="minorHAnsi"/>
                <w:sz w:val="20"/>
                <w:szCs w:val="20"/>
              </w:rPr>
              <w:t>к</w:t>
            </w:r>
            <w:r w:rsidR="007565E3" w:rsidRPr="0028656C">
              <w:rPr>
                <w:rFonts w:cstheme="minorHAnsi"/>
                <w:sz w:val="20"/>
                <w:szCs w:val="20"/>
              </w:rPr>
              <w:t>омад</w:t>
            </w:r>
            <w:proofErr w:type="spellEnd"/>
          </w:p>
        </w:tc>
        <w:tc>
          <w:tcPr>
            <w:tcW w:w="1132" w:type="dxa"/>
          </w:tcPr>
          <w:p w:rsidR="00816728" w:rsidRPr="0028656C" w:rsidRDefault="007565E3" w:rsidP="003D238E">
            <w:pPr>
              <w:rPr>
                <w:rFonts w:cstheme="minorHAnsi"/>
                <w:sz w:val="20"/>
                <w:szCs w:val="20"/>
              </w:rPr>
            </w:pPr>
            <w:r w:rsidRPr="0028656C">
              <w:rPr>
                <w:rFonts w:cstheme="minorHAnsi"/>
                <w:sz w:val="20"/>
                <w:szCs w:val="20"/>
              </w:rPr>
              <w:t>1500</w:t>
            </w:r>
            <w:r w:rsidR="00816728" w:rsidRPr="0028656C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70.</w:t>
            </w:r>
          </w:p>
        </w:tc>
        <w:tc>
          <w:tcPr>
            <w:tcW w:w="2933" w:type="dxa"/>
          </w:tcPr>
          <w:p w:rsidR="00816728" w:rsidRPr="007923D7" w:rsidRDefault="007565E3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Штрудла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са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маком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печена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>, 250г</w:t>
            </w:r>
          </w:p>
        </w:tc>
        <w:tc>
          <w:tcPr>
            <w:tcW w:w="1142" w:type="dxa"/>
          </w:tcPr>
          <w:p w:rsidR="00816728" w:rsidRPr="007923D7" w:rsidRDefault="00AB6A7C" w:rsidP="007565E3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</w:t>
            </w:r>
            <w:r w:rsidR="007565E3" w:rsidRPr="007923D7">
              <w:rPr>
                <w:rFonts w:cstheme="minorHAnsi"/>
                <w:sz w:val="20"/>
                <w:szCs w:val="20"/>
              </w:rPr>
              <w:t>омад</w:t>
            </w:r>
            <w:proofErr w:type="spellEnd"/>
          </w:p>
        </w:tc>
        <w:tc>
          <w:tcPr>
            <w:tcW w:w="1132" w:type="dxa"/>
          </w:tcPr>
          <w:p w:rsidR="00816728" w:rsidRPr="007923D7" w:rsidRDefault="007565E3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70</w:t>
            </w:r>
            <w:r w:rsidR="00816728" w:rsidRPr="007923D7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71.</w:t>
            </w:r>
          </w:p>
        </w:tc>
        <w:tc>
          <w:tcPr>
            <w:tcW w:w="2933" w:type="dxa"/>
          </w:tcPr>
          <w:p w:rsidR="00816728" w:rsidRPr="00827D6C" w:rsidRDefault="007565E3" w:rsidP="003D238E">
            <w:pPr>
              <w:rPr>
                <w:rFonts w:cstheme="minorHAnsi"/>
                <w:sz w:val="20"/>
                <w:szCs w:val="20"/>
                <w:lang w:val="en-GB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Сардина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конзерва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125г,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са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потезом</w:t>
            </w:r>
            <w:proofErr w:type="spellEnd"/>
          </w:p>
        </w:tc>
        <w:tc>
          <w:tcPr>
            <w:tcW w:w="1142" w:type="dxa"/>
          </w:tcPr>
          <w:p w:rsidR="00816728" w:rsidRPr="007923D7" w:rsidRDefault="00AB6A7C" w:rsidP="007565E3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</w:t>
            </w:r>
            <w:r w:rsidR="007565E3" w:rsidRPr="007923D7">
              <w:rPr>
                <w:rFonts w:cstheme="minorHAnsi"/>
                <w:sz w:val="20"/>
                <w:szCs w:val="20"/>
              </w:rPr>
              <w:t>омад</w:t>
            </w:r>
            <w:proofErr w:type="spellEnd"/>
          </w:p>
        </w:tc>
        <w:tc>
          <w:tcPr>
            <w:tcW w:w="1132" w:type="dxa"/>
          </w:tcPr>
          <w:p w:rsidR="00816728" w:rsidRPr="007923D7" w:rsidRDefault="007565E3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18</w:t>
            </w:r>
            <w:r w:rsidR="00816728" w:rsidRPr="007923D7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72.</w:t>
            </w:r>
          </w:p>
        </w:tc>
        <w:tc>
          <w:tcPr>
            <w:tcW w:w="2933" w:type="dxa"/>
          </w:tcPr>
          <w:p w:rsidR="00816728" w:rsidRPr="007923D7" w:rsidRDefault="007565E3" w:rsidP="002078A9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Ратлук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7923D7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7923D7" w:rsidRDefault="007565E3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1</w:t>
            </w:r>
            <w:r w:rsidR="00816728" w:rsidRPr="007923D7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73.</w:t>
            </w:r>
          </w:p>
        </w:tc>
        <w:tc>
          <w:tcPr>
            <w:tcW w:w="2933" w:type="dxa"/>
          </w:tcPr>
          <w:p w:rsidR="00816728" w:rsidRPr="007923D7" w:rsidRDefault="007565E3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Суво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грожђе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7923D7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7923D7" w:rsidRDefault="007565E3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3</w:t>
            </w:r>
            <w:r w:rsidR="00206E83" w:rsidRPr="007923D7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28656C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28656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74.</w:t>
            </w:r>
          </w:p>
        </w:tc>
        <w:tc>
          <w:tcPr>
            <w:tcW w:w="2933" w:type="dxa"/>
          </w:tcPr>
          <w:p w:rsidR="00816728" w:rsidRPr="0028656C" w:rsidRDefault="007565E3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28656C">
              <w:rPr>
                <w:rFonts w:cstheme="minorHAnsi"/>
                <w:sz w:val="20"/>
                <w:szCs w:val="20"/>
              </w:rPr>
              <w:t>Екстрати</w:t>
            </w:r>
            <w:proofErr w:type="spellEnd"/>
            <w:r w:rsidRPr="0028656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8656C">
              <w:rPr>
                <w:rFonts w:cstheme="minorHAnsi"/>
                <w:sz w:val="20"/>
                <w:szCs w:val="20"/>
              </w:rPr>
              <w:t>за</w:t>
            </w:r>
            <w:proofErr w:type="spellEnd"/>
            <w:r w:rsidRPr="0028656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8656C">
              <w:rPr>
                <w:rFonts w:cstheme="minorHAnsi"/>
                <w:sz w:val="20"/>
                <w:szCs w:val="20"/>
              </w:rPr>
              <w:t>колаче</w:t>
            </w:r>
            <w:proofErr w:type="spellEnd"/>
            <w:r w:rsidRPr="0028656C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28656C">
              <w:rPr>
                <w:rFonts w:cstheme="minorHAnsi"/>
                <w:sz w:val="20"/>
                <w:szCs w:val="20"/>
              </w:rPr>
              <w:t>разних</w:t>
            </w:r>
            <w:proofErr w:type="spellEnd"/>
            <w:r w:rsidRPr="0028656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8656C">
              <w:rPr>
                <w:rFonts w:cstheme="minorHAnsi"/>
                <w:sz w:val="20"/>
                <w:szCs w:val="20"/>
              </w:rPr>
              <w:t>арома</w:t>
            </w:r>
            <w:proofErr w:type="spellEnd"/>
            <w:r w:rsidRPr="0028656C">
              <w:rPr>
                <w:rFonts w:cstheme="minorHAnsi"/>
                <w:sz w:val="20"/>
                <w:szCs w:val="20"/>
              </w:rPr>
              <w:t>)</w:t>
            </w:r>
            <w:r w:rsidR="007B1656" w:rsidRPr="0028656C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="007B1656" w:rsidRPr="0028656C">
              <w:rPr>
                <w:rFonts w:cstheme="minorHAnsi"/>
                <w:sz w:val="20"/>
                <w:szCs w:val="20"/>
              </w:rPr>
              <w:t>паковање</w:t>
            </w:r>
            <w:proofErr w:type="spellEnd"/>
            <w:r w:rsidR="007B1656" w:rsidRPr="0028656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7B1656" w:rsidRPr="0028656C">
              <w:rPr>
                <w:rFonts w:cstheme="minorHAnsi"/>
                <w:sz w:val="20"/>
                <w:szCs w:val="20"/>
              </w:rPr>
              <w:t>минимум</w:t>
            </w:r>
            <w:proofErr w:type="spellEnd"/>
            <w:r w:rsidR="007B1656" w:rsidRPr="0028656C">
              <w:rPr>
                <w:rFonts w:cstheme="minorHAnsi"/>
                <w:sz w:val="20"/>
                <w:szCs w:val="20"/>
              </w:rPr>
              <w:t xml:space="preserve"> </w:t>
            </w:r>
            <w:r w:rsidR="007B1656" w:rsidRPr="0028656C">
              <w:rPr>
                <w:rFonts w:cstheme="minorHAnsi"/>
                <w:sz w:val="20"/>
                <w:szCs w:val="20"/>
              </w:rPr>
              <w:lastRenderedPageBreak/>
              <w:t>10мл</w:t>
            </w:r>
          </w:p>
        </w:tc>
        <w:tc>
          <w:tcPr>
            <w:tcW w:w="1142" w:type="dxa"/>
          </w:tcPr>
          <w:p w:rsidR="00816728" w:rsidRPr="0028656C" w:rsidRDefault="00AB6A7C" w:rsidP="007565E3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28656C">
              <w:rPr>
                <w:rFonts w:cstheme="minorHAnsi"/>
                <w:sz w:val="20"/>
                <w:szCs w:val="20"/>
              </w:rPr>
              <w:lastRenderedPageBreak/>
              <w:t>к</w:t>
            </w:r>
            <w:r w:rsidR="007565E3" w:rsidRPr="0028656C">
              <w:rPr>
                <w:rFonts w:cstheme="minorHAnsi"/>
                <w:sz w:val="20"/>
                <w:szCs w:val="20"/>
              </w:rPr>
              <w:t>омад</w:t>
            </w:r>
            <w:proofErr w:type="spellEnd"/>
          </w:p>
        </w:tc>
        <w:tc>
          <w:tcPr>
            <w:tcW w:w="1132" w:type="dxa"/>
          </w:tcPr>
          <w:p w:rsidR="00816728" w:rsidRPr="0028656C" w:rsidRDefault="007565E3" w:rsidP="003D238E">
            <w:pPr>
              <w:rPr>
                <w:rFonts w:cstheme="minorHAnsi"/>
                <w:sz w:val="20"/>
                <w:szCs w:val="20"/>
              </w:rPr>
            </w:pPr>
            <w:r w:rsidRPr="0028656C">
              <w:rPr>
                <w:rFonts w:cstheme="minorHAnsi"/>
                <w:sz w:val="20"/>
                <w:szCs w:val="20"/>
              </w:rPr>
              <w:t>1</w:t>
            </w:r>
            <w:r w:rsidR="003C2989" w:rsidRPr="0028656C">
              <w:rPr>
                <w:rFonts w:cstheme="minorHAnsi"/>
                <w:sz w:val="20"/>
                <w:szCs w:val="20"/>
              </w:rPr>
              <w:t>0</w:t>
            </w:r>
            <w:r w:rsidR="00816728" w:rsidRPr="0028656C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lastRenderedPageBreak/>
              <w:t>75.</w:t>
            </w:r>
          </w:p>
        </w:tc>
        <w:tc>
          <w:tcPr>
            <w:tcW w:w="2933" w:type="dxa"/>
          </w:tcPr>
          <w:p w:rsidR="00816728" w:rsidRPr="007923D7" w:rsidRDefault="007565E3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Шлаг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у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спреју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>, 250г</w:t>
            </w:r>
          </w:p>
        </w:tc>
        <w:tc>
          <w:tcPr>
            <w:tcW w:w="114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ком</w:t>
            </w:r>
            <w:r w:rsidR="00AB6A7C" w:rsidRPr="007923D7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2" w:type="dxa"/>
          </w:tcPr>
          <w:p w:rsidR="00816728" w:rsidRPr="007923D7" w:rsidRDefault="007565E3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12</w:t>
            </w:r>
            <w:r w:rsidR="00206E83" w:rsidRPr="007923D7">
              <w:rPr>
                <w:rFonts w:cstheme="minorHAnsi"/>
                <w:sz w:val="20"/>
                <w:szCs w:val="20"/>
              </w:rPr>
              <w:t>0</w:t>
            </w:r>
            <w:r w:rsidR="00816728" w:rsidRPr="007923D7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76.</w:t>
            </w:r>
          </w:p>
        </w:tc>
        <w:tc>
          <w:tcPr>
            <w:tcW w:w="2933" w:type="dxa"/>
          </w:tcPr>
          <w:p w:rsidR="00816728" w:rsidRPr="007923D7" w:rsidRDefault="007565E3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Кечап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благи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боца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500г, “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Полимарк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ком</w:t>
            </w:r>
            <w:r w:rsidR="00AB6A7C" w:rsidRPr="007923D7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2" w:type="dxa"/>
          </w:tcPr>
          <w:p w:rsidR="00816728" w:rsidRPr="007923D7" w:rsidRDefault="007565E3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3</w:t>
            </w:r>
            <w:r w:rsidR="005C42C9" w:rsidRPr="007923D7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28656C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28656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77.</w:t>
            </w:r>
          </w:p>
        </w:tc>
        <w:tc>
          <w:tcPr>
            <w:tcW w:w="2933" w:type="dxa"/>
          </w:tcPr>
          <w:p w:rsidR="00816728" w:rsidRPr="0028656C" w:rsidRDefault="007565E3" w:rsidP="007565E3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28656C">
              <w:rPr>
                <w:rFonts w:cstheme="minorHAnsi"/>
                <w:sz w:val="20"/>
                <w:szCs w:val="20"/>
              </w:rPr>
              <w:t>Обланда</w:t>
            </w:r>
            <w:proofErr w:type="spellEnd"/>
            <w:r w:rsidRPr="0028656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8656C">
              <w:rPr>
                <w:rFonts w:cstheme="minorHAnsi"/>
                <w:sz w:val="20"/>
                <w:szCs w:val="20"/>
              </w:rPr>
              <w:t>за</w:t>
            </w:r>
            <w:proofErr w:type="spellEnd"/>
            <w:r w:rsidRPr="0028656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8656C">
              <w:rPr>
                <w:rFonts w:cstheme="minorHAnsi"/>
                <w:sz w:val="20"/>
                <w:szCs w:val="20"/>
              </w:rPr>
              <w:t>колаче</w:t>
            </w:r>
            <w:proofErr w:type="spellEnd"/>
            <w:r w:rsidRPr="0028656C">
              <w:rPr>
                <w:rFonts w:cstheme="minorHAnsi"/>
                <w:sz w:val="20"/>
                <w:szCs w:val="20"/>
              </w:rPr>
              <w:t xml:space="preserve"> и </w:t>
            </w:r>
            <w:proofErr w:type="spellStart"/>
            <w:r w:rsidRPr="0028656C">
              <w:rPr>
                <w:rFonts w:cstheme="minorHAnsi"/>
                <w:sz w:val="20"/>
                <w:szCs w:val="20"/>
              </w:rPr>
              <w:t>торте</w:t>
            </w:r>
            <w:proofErr w:type="spellEnd"/>
            <w:r w:rsidRPr="0028656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8656C">
              <w:rPr>
                <w:rFonts w:cstheme="minorHAnsi"/>
                <w:sz w:val="20"/>
                <w:szCs w:val="20"/>
              </w:rPr>
              <w:t>већа</w:t>
            </w:r>
            <w:proofErr w:type="spellEnd"/>
            <w:r w:rsidR="007B1656" w:rsidRPr="0028656C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="007B1656" w:rsidRPr="0028656C">
              <w:rPr>
                <w:rFonts w:cstheme="minorHAnsi"/>
                <w:sz w:val="20"/>
                <w:szCs w:val="20"/>
              </w:rPr>
              <w:t>паковање</w:t>
            </w:r>
            <w:proofErr w:type="spellEnd"/>
            <w:r w:rsidR="007B1656" w:rsidRPr="0028656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7B1656" w:rsidRPr="0028656C">
              <w:rPr>
                <w:rFonts w:cstheme="minorHAnsi"/>
                <w:sz w:val="20"/>
                <w:szCs w:val="20"/>
              </w:rPr>
              <w:t>минимум</w:t>
            </w:r>
            <w:proofErr w:type="spellEnd"/>
            <w:r w:rsidR="007B1656" w:rsidRPr="0028656C">
              <w:rPr>
                <w:rFonts w:cstheme="minorHAnsi"/>
                <w:sz w:val="20"/>
                <w:szCs w:val="20"/>
              </w:rPr>
              <w:t xml:space="preserve"> 200г</w:t>
            </w:r>
          </w:p>
        </w:tc>
        <w:tc>
          <w:tcPr>
            <w:tcW w:w="1142" w:type="dxa"/>
          </w:tcPr>
          <w:p w:rsidR="00816728" w:rsidRPr="0028656C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28656C">
              <w:rPr>
                <w:rFonts w:cstheme="minorHAnsi"/>
                <w:sz w:val="20"/>
                <w:szCs w:val="20"/>
              </w:rPr>
              <w:t>ком</w:t>
            </w:r>
            <w:r w:rsidR="00AB6A7C" w:rsidRPr="0028656C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2" w:type="dxa"/>
          </w:tcPr>
          <w:p w:rsidR="00816728" w:rsidRPr="0028656C" w:rsidRDefault="007565E3" w:rsidP="003D238E">
            <w:pPr>
              <w:rPr>
                <w:rFonts w:cstheme="minorHAnsi"/>
                <w:sz w:val="20"/>
                <w:szCs w:val="20"/>
              </w:rPr>
            </w:pPr>
            <w:r w:rsidRPr="0028656C">
              <w:rPr>
                <w:rFonts w:cstheme="minorHAnsi"/>
                <w:sz w:val="20"/>
                <w:szCs w:val="20"/>
              </w:rPr>
              <w:t>5</w:t>
            </w:r>
            <w:r w:rsidR="00001948" w:rsidRPr="0028656C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78.</w:t>
            </w:r>
          </w:p>
        </w:tc>
        <w:tc>
          <w:tcPr>
            <w:tcW w:w="2933" w:type="dxa"/>
          </w:tcPr>
          <w:p w:rsidR="00816728" w:rsidRPr="007923D7" w:rsidRDefault="007565E3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Шампињони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пастеризовани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цели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>, 680-720г</w:t>
            </w:r>
          </w:p>
        </w:tc>
        <w:tc>
          <w:tcPr>
            <w:tcW w:w="1142" w:type="dxa"/>
          </w:tcPr>
          <w:p w:rsidR="00816728" w:rsidRPr="007923D7" w:rsidRDefault="00AB6A7C" w:rsidP="007565E3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</w:t>
            </w:r>
            <w:r w:rsidR="007565E3" w:rsidRPr="007923D7">
              <w:rPr>
                <w:rFonts w:cstheme="minorHAnsi"/>
                <w:sz w:val="20"/>
                <w:szCs w:val="20"/>
              </w:rPr>
              <w:t>омад</w:t>
            </w:r>
            <w:proofErr w:type="spellEnd"/>
          </w:p>
        </w:tc>
        <w:tc>
          <w:tcPr>
            <w:tcW w:w="1132" w:type="dxa"/>
          </w:tcPr>
          <w:p w:rsidR="00816728" w:rsidRPr="007923D7" w:rsidRDefault="007565E3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5</w:t>
            </w:r>
            <w:r w:rsidR="00816728" w:rsidRPr="007923D7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79.</w:t>
            </w:r>
          </w:p>
        </w:tc>
        <w:tc>
          <w:tcPr>
            <w:tcW w:w="2933" w:type="dxa"/>
          </w:tcPr>
          <w:p w:rsidR="00816728" w:rsidRPr="007923D7" w:rsidRDefault="007565E3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Чоколада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за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кување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црна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, у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појединачном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паковању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од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100г</w:t>
            </w:r>
          </w:p>
        </w:tc>
        <w:tc>
          <w:tcPr>
            <w:tcW w:w="1142" w:type="dxa"/>
          </w:tcPr>
          <w:p w:rsidR="00816728" w:rsidRPr="007923D7" w:rsidRDefault="00AB6A7C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7923D7" w:rsidRDefault="003C2989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30</w:t>
            </w:r>
            <w:r w:rsidR="007565E3" w:rsidRPr="007923D7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80.</w:t>
            </w:r>
          </w:p>
        </w:tc>
        <w:tc>
          <w:tcPr>
            <w:tcW w:w="2933" w:type="dxa"/>
          </w:tcPr>
          <w:p w:rsidR="00816728" w:rsidRPr="007923D7" w:rsidRDefault="007565E3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Чоколада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за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кување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бела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, у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појединачном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паковању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од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100г</w:t>
            </w:r>
          </w:p>
        </w:tc>
        <w:tc>
          <w:tcPr>
            <w:tcW w:w="114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</w:t>
            </w:r>
            <w:r w:rsidR="00D70B26" w:rsidRPr="007923D7">
              <w:rPr>
                <w:rFonts w:cstheme="minorHAnsi"/>
                <w:sz w:val="20"/>
                <w:szCs w:val="20"/>
              </w:rPr>
              <w:t>илограм</w:t>
            </w:r>
            <w:proofErr w:type="spellEnd"/>
          </w:p>
        </w:tc>
        <w:tc>
          <w:tcPr>
            <w:tcW w:w="1132" w:type="dxa"/>
          </w:tcPr>
          <w:p w:rsidR="00816728" w:rsidRPr="007923D7" w:rsidRDefault="00D70B26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5</w:t>
            </w:r>
            <w:r w:rsidR="00816728" w:rsidRPr="007923D7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81.</w:t>
            </w:r>
          </w:p>
        </w:tc>
        <w:tc>
          <w:tcPr>
            <w:tcW w:w="2933" w:type="dxa"/>
          </w:tcPr>
          <w:p w:rsidR="00816728" w:rsidRPr="0028656C" w:rsidRDefault="00D70B26" w:rsidP="003D238E">
            <w:pPr>
              <w:rPr>
                <w:rFonts w:cstheme="minorHAnsi"/>
                <w:sz w:val="20"/>
                <w:szCs w:val="20"/>
              </w:rPr>
            </w:pPr>
            <w:r w:rsidRPr="0028656C">
              <w:rPr>
                <w:rFonts w:cstheme="minorHAnsi"/>
                <w:sz w:val="20"/>
                <w:szCs w:val="20"/>
              </w:rPr>
              <w:t>“</w:t>
            </w:r>
            <w:proofErr w:type="spellStart"/>
            <w:r w:rsidRPr="0028656C">
              <w:rPr>
                <w:rFonts w:cstheme="minorHAnsi"/>
                <w:sz w:val="20"/>
                <w:szCs w:val="20"/>
              </w:rPr>
              <w:t>Еуро</w:t>
            </w:r>
            <w:proofErr w:type="spellEnd"/>
            <w:r w:rsidRPr="0028656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8656C">
              <w:rPr>
                <w:rFonts w:cstheme="minorHAnsi"/>
                <w:sz w:val="20"/>
                <w:szCs w:val="20"/>
              </w:rPr>
              <w:t>крем</w:t>
            </w:r>
            <w:proofErr w:type="spellEnd"/>
            <w:r w:rsidRPr="0028656C">
              <w:rPr>
                <w:rFonts w:cstheme="minorHAnsi"/>
                <w:sz w:val="20"/>
                <w:szCs w:val="20"/>
              </w:rPr>
              <w:t>”, “</w:t>
            </w:r>
            <w:proofErr w:type="spellStart"/>
            <w:r w:rsidRPr="0028656C">
              <w:rPr>
                <w:rFonts w:cstheme="minorHAnsi"/>
                <w:sz w:val="20"/>
                <w:szCs w:val="20"/>
              </w:rPr>
              <w:t>Нутела</w:t>
            </w:r>
            <w:proofErr w:type="spellEnd"/>
            <w:r w:rsidRPr="0028656C">
              <w:rPr>
                <w:rFonts w:cstheme="minorHAnsi"/>
                <w:sz w:val="20"/>
                <w:szCs w:val="20"/>
              </w:rPr>
              <w:t xml:space="preserve">” </w:t>
            </w:r>
            <w:proofErr w:type="spellStart"/>
            <w:r w:rsidRPr="0028656C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28656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8656C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  <w:r w:rsidR="005A7249" w:rsidRPr="0028656C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="004A678A" w:rsidRPr="0028656C">
              <w:rPr>
                <w:rFonts w:cstheme="minorHAnsi"/>
                <w:sz w:val="20"/>
                <w:szCs w:val="20"/>
              </w:rPr>
              <w:t>паковање</w:t>
            </w:r>
            <w:proofErr w:type="spellEnd"/>
            <w:r w:rsidR="004A678A" w:rsidRPr="0028656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4A678A" w:rsidRPr="0028656C">
              <w:rPr>
                <w:rFonts w:cstheme="minorHAnsi"/>
                <w:sz w:val="20"/>
                <w:szCs w:val="20"/>
              </w:rPr>
              <w:t>до</w:t>
            </w:r>
            <w:proofErr w:type="spellEnd"/>
            <w:r w:rsidR="004A678A" w:rsidRPr="0028656C">
              <w:rPr>
                <w:rFonts w:cstheme="minorHAnsi"/>
                <w:sz w:val="20"/>
                <w:szCs w:val="20"/>
              </w:rPr>
              <w:t xml:space="preserve"> 1кг</w:t>
            </w:r>
          </w:p>
        </w:tc>
        <w:tc>
          <w:tcPr>
            <w:tcW w:w="114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</w:t>
            </w:r>
            <w:r w:rsidR="00D70B26" w:rsidRPr="007923D7">
              <w:rPr>
                <w:rFonts w:cstheme="minorHAnsi"/>
                <w:sz w:val="20"/>
                <w:szCs w:val="20"/>
              </w:rPr>
              <w:t>илограм</w:t>
            </w:r>
            <w:proofErr w:type="spellEnd"/>
          </w:p>
        </w:tc>
        <w:tc>
          <w:tcPr>
            <w:tcW w:w="1132" w:type="dxa"/>
          </w:tcPr>
          <w:p w:rsidR="00816728" w:rsidRPr="007923D7" w:rsidRDefault="00D70B26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15</w:t>
            </w:r>
            <w:r w:rsidR="00DC1EBE" w:rsidRPr="007923D7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82.</w:t>
            </w:r>
          </w:p>
        </w:tc>
        <w:tc>
          <w:tcPr>
            <w:tcW w:w="2933" w:type="dxa"/>
          </w:tcPr>
          <w:p w:rsidR="00816728" w:rsidRPr="007923D7" w:rsidRDefault="00D70B26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Кикирики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печен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неслан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7923D7" w:rsidRDefault="00816728" w:rsidP="00D70B26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</w:t>
            </w:r>
            <w:r w:rsidR="00D70B26" w:rsidRPr="007923D7">
              <w:rPr>
                <w:rFonts w:cstheme="minorHAnsi"/>
                <w:sz w:val="20"/>
                <w:szCs w:val="20"/>
              </w:rPr>
              <w:t>илограм</w:t>
            </w:r>
            <w:proofErr w:type="spellEnd"/>
          </w:p>
        </w:tc>
        <w:tc>
          <w:tcPr>
            <w:tcW w:w="1132" w:type="dxa"/>
          </w:tcPr>
          <w:p w:rsidR="00816728" w:rsidRPr="007923D7" w:rsidRDefault="00D70B26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4</w:t>
            </w:r>
            <w:r w:rsidR="00DC1EBE" w:rsidRPr="007923D7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83.</w:t>
            </w:r>
          </w:p>
        </w:tc>
        <w:tc>
          <w:tcPr>
            <w:tcW w:w="2933" w:type="dxa"/>
          </w:tcPr>
          <w:p w:rsidR="00816728" w:rsidRPr="007923D7" w:rsidRDefault="00D70B26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Кикирики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печен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слан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7923D7" w:rsidRDefault="00D70B26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7923D7" w:rsidRDefault="003C2989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84.</w:t>
            </w:r>
          </w:p>
        </w:tc>
        <w:tc>
          <w:tcPr>
            <w:tcW w:w="2933" w:type="dxa"/>
          </w:tcPr>
          <w:p w:rsidR="00816728" w:rsidRPr="007923D7" w:rsidRDefault="00D70B26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Прелив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(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топинг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)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за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колаче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и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торте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чоколада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и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јагода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>,  900г</w:t>
            </w:r>
          </w:p>
        </w:tc>
        <w:tc>
          <w:tcPr>
            <w:tcW w:w="114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ком</w:t>
            </w:r>
            <w:r w:rsidR="00AB6A7C" w:rsidRPr="007923D7">
              <w:rPr>
                <w:rFonts w:cstheme="minorHAnsi"/>
                <w:sz w:val="20"/>
                <w:szCs w:val="20"/>
              </w:rPr>
              <w:t>ад</w:t>
            </w:r>
            <w:proofErr w:type="spellEnd"/>
          </w:p>
        </w:tc>
        <w:tc>
          <w:tcPr>
            <w:tcW w:w="1132" w:type="dxa"/>
          </w:tcPr>
          <w:p w:rsidR="00816728" w:rsidRPr="007923D7" w:rsidRDefault="00D70B26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16</w:t>
            </w:r>
            <w:r w:rsidR="00816728" w:rsidRPr="007923D7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85.</w:t>
            </w:r>
          </w:p>
        </w:tc>
        <w:tc>
          <w:tcPr>
            <w:tcW w:w="2933" w:type="dxa"/>
          </w:tcPr>
          <w:p w:rsidR="00816728" w:rsidRPr="007923D7" w:rsidRDefault="00D70B26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Суве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смокве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7923D7" w:rsidRDefault="00EA64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7923D7" w:rsidRDefault="00D70B26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1</w:t>
            </w:r>
            <w:r w:rsidR="00816728" w:rsidRPr="007923D7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86.</w:t>
            </w:r>
          </w:p>
        </w:tc>
        <w:tc>
          <w:tcPr>
            <w:tcW w:w="2933" w:type="dxa"/>
          </w:tcPr>
          <w:p w:rsidR="00816728" w:rsidRPr="007923D7" w:rsidRDefault="000A0C7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Суве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шљиве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без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коштица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7923D7" w:rsidRDefault="00EA64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7923D7" w:rsidRDefault="000A0C79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3</w:t>
            </w:r>
            <w:r w:rsidR="00816728" w:rsidRPr="007923D7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lastRenderedPageBreak/>
              <w:t>87.</w:t>
            </w:r>
          </w:p>
        </w:tc>
        <w:tc>
          <w:tcPr>
            <w:tcW w:w="2933" w:type="dxa"/>
          </w:tcPr>
          <w:p w:rsidR="00816728" w:rsidRPr="007923D7" w:rsidRDefault="000A0C79" w:rsidP="00D70B26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Орах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очишћени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7923D7" w:rsidRDefault="00EA64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7923D7" w:rsidRDefault="000A0C79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4</w:t>
            </w:r>
            <w:r w:rsidR="003C2989" w:rsidRPr="007923D7">
              <w:rPr>
                <w:rFonts w:cstheme="minorHAnsi"/>
                <w:sz w:val="20"/>
                <w:szCs w:val="20"/>
              </w:rPr>
              <w:t>0</w:t>
            </w:r>
            <w:r w:rsidR="00816728" w:rsidRPr="007923D7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88.</w:t>
            </w:r>
          </w:p>
        </w:tc>
        <w:tc>
          <w:tcPr>
            <w:tcW w:w="2933" w:type="dxa"/>
          </w:tcPr>
          <w:p w:rsidR="00816728" w:rsidRPr="007923D7" w:rsidRDefault="000A0C7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Лешник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очишћен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печени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7923D7" w:rsidRDefault="00EA64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7923D7" w:rsidRDefault="000A0C79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10</w:t>
            </w:r>
            <w:r w:rsidR="00F73E66" w:rsidRPr="007923D7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89. </w:t>
            </w:r>
          </w:p>
        </w:tc>
        <w:tc>
          <w:tcPr>
            <w:tcW w:w="2933" w:type="dxa"/>
          </w:tcPr>
          <w:p w:rsidR="00816728" w:rsidRPr="007923D7" w:rsidRDefault="000A0C7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Крем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банане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7923D7" w:rsidRDefault="00EA64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7923D7" w:rsidRDefault="000A0C79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3</w:t>
            </w:r>
            <w:r w:rsidR="00816728" w:rsidRPr="007923D7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90.</w:t>
            </w:r>
          </w:p>
        </w:tc>
        <w:tc>
          <w:tcPr>
            <w:tcW w:w="2933" w:type="dxa"/>
          </w:tcPr>
          <w:p w:rsidR="00816728" w:rsidRPr="0028656C" w:rsidRDefault="000A0C79" w:rsidP="00D70B26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28656C">
              <w:rPr>
                <w:rFonts w:cstheme="minorHAnsi"/>
                <w:sz w:val="20"/>
                <w:szCs w:val="20"/>
              </w:rPr>
              <w:t>Кокосово</w:t>
            </w:r>
            <w:proofErr w:type="spellEnd"/>
            <w:r w:rsidRPr="0028656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8656C">
              <w:rPr>
                <w:rFonts w:cstheme="minorHAnsi"/>
                <w:sz w:val="20"/>
                <w:szCs w:val="20"/>
              </w:rPr>
              <w:t>брашно</w:t>
            </w:r>
            <w:proofErr w:type="spellEnd"/>
            <w:r w:rsidRPr="0028656C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="005A7249" w:rsidRPr="0028656C">
              <w:rPr>
                <w:rFonts w:cstheme="minorHAnsi"/>
                <w:sz w:val="20"/>
                <w:szCs w:val="20"/>
              </w:rPr>
              <w:t>паковање</w:t>
            </w:r>
            <w:proofErr w:type="spellEnd"/>
            <w:r w:rsidR="005A7249" w:rsidRPr="0028656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5A7249" w:rsidRPr="0028656C">
              <w:rPr>
                <w:rFonts w:cstheme="minorHAnsi"/>
                <w:sz w:val="20"/>
                <w:szCs w:val="20"/>
              </w:rPr>
              <w:t>минимум</w:t>
            </w:r>
            <w:proofErr w:type="spellEnd"/>
            <w:r w:rsidR="005A7249" w:rsidRPr="0028656C">
              <w:rPr>
                <w:rFonts w:cstheme="minorHAnsi"/>
                <w:sz w:val="20"/>
                <w:szCs w:val="20"/>
              </w:rPr>
              <w:t xml:space="preserve"> </w:t>
            </w:r>
            <w:r w:rsidRPr="0028656C">
              <w:rPr>
                <w:rFonts w:cstheme="minorHAnsi"/>
                <w:sz w:val="20"/>
                <w:szCs w:val="20"/>
              </w:rPr>
              <w:t>1/1</w:t>
            </w:r>
          </w:p>
        </w:tc>
        <w:tc>
          <w:tcPr>
            <w:tcW w:w="114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</w:t>
            </w:r>
            <w:r w:rsidR="000A0C79" w:rsidRPr="007923D7">
              <w:rPr>
                <w:rFonts w:cstheme="minorHAnsi"/>
                <w:sz w:val="20"/>
                <w:szCs w:val="20"/>
              </w:rPr>
              <w:t>илограм</w:t>
            </w:r>
            <w:proofErr w:type="spellEnd"/>
          </w:p>
        </w:tc>
        <w:tc>
          <w:tcPr>
            <w:tcW w:w="1132" w:type="dxa"/>
          </w:tcPr>
          <w:p w:rsidR="00816728" w:rsidRPr="007923D7" w:rsidRDefault="000A0C79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6</w:t>
            </w:r>
            <w:r w:rsidR="003C2989" w:rsidRPr="007923D7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91.</w:t>
            </w:r>
          </w:p>
        </w:tc>
        <w:tc>
          <w:tcPr>
            <w:tcW w:w="2933" w:type="dxa"/>
          </w:tcPr>
          <w:p w:rsidR="00816728" w:rsidRPr="007923D7" w:rsidRDefault="000A0C7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Пиринач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>, 25/1</w:t>
            </w:r>
          </w:p>
        </w:tc>
        <w:tc>
          <w:tcPr>
            <w:tcW w:w="1142" w:type="dxa"/>
          </w:tcPr>
          <w:p w:rsidR="00816728" w:rsidRPr="007923D7" w:rsidRDefault="00EA64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7923D7" w:rsidRDefault="000A0C79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250</w:t>
            </w:r>
            <w:r w:rsidR="00206E83" w:rsidRPr="007923D7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92.</w:t>
            </w:r>
          </w:p>
        </w:tc>
        <w:tc>
          <w:tcPr>
            <w:tcW w:w="2933" w:type="dxa"/>
          </w:tcPr>
          <w:p w:rsidR="00816728" w:rsidRPr="007923D7" w:rsidRDefault="000A0C79" w:rsidP="000A0C79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Пасуљ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>, 25/1</w:t>
            </w:r>
          </w:p>
        </w:tc>
        <w:tc>
          <w:tcPr>
            <w:tcW w:w="1142" w:type="dxa"/>
          </w:tcPr>
          <w:p w:rsidR="00816728" w:rsidRPr="007923D7" w:rsidRDefault="00EA64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7923D7" w:rsidRDefault="000A0C79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250</w:t>
            </w:r>
            <w:r w:rsidR="00816728" w:rsidRPr="007923D7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CC133D">
        <w:trPr>
          <w:trHeight w:val="539"/>
        </w:trPr>
        <w:tc>
          <w:tcPr>
            <w:tcW w:w="1291" w:type="dxa"/>
          </w:tcPr>
          <w:p w:rsidR="00816728" w:rsidRPr="007923D7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93.</w:t>
            </w:r>
          </w:p>
        </w:tc>
        <w:tc>
          <w:tcPr>
            <w:tcW w:w="2933" w:type="dxa"/>
          </w:tcPr>
          <w:p w:rsidR="000A0C79" w:rsidRPr="007923D7" w:rsidRDefault="000A0C79" w:rsidP="000A0C7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Ананас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колут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конзерва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500-</w:t>
            </w:r>
          </w:p>
          <w:p w:rsidR="00816728" w:rsidRPr="007923D7" w:rsidRDefault="000A0C79" w:rsidP="000A0C79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600г</w:t>
            </w:r>
          </w:p>
        </w:tc>
        <w:tc>
          <w:tcPr>
            <w:tcW w:w="1142" w:type="dxa"/>
          </w:tcPr>
          <w:p w:rsidR="00816728" w:rsidRPr="007923D7" w:rsidRDefault="00EA64C9" w:rsidP="000A0C79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</w:t>
            </w:r>
            <w:r w:rsidR="000A0C79" w:rsidRPr="007923D7">
              <w:rPr>
                <w:rFonts w:cstheme="minorHAnsi"/>
                <w:sz w:val="20"/>
                <w:szCs w:val="20"/>
              </w:rPr>
              <w:t>омад</w:t>
            </w:r>
            <w:proofErr w:type="spellEnd"/>
          </w:p>
        </w:tc>
        <w:tc>
          <w:tcPr>
            <w:tcW w:w="1132" w:type="dxa"/>
          </w:tcPr>
          <w:p w:rsidR="00816728" w:rsidRPr="007923D7" w:rsidRDefault="000A0C79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1</w:t>
            </w:r>
            <w:r w:rsidR="00616317" w:rsidRPr="007923D7">
              <w:rPr>
                <w:rFonts w:cstheme="minorHAnsi"/>
                <w:sz w:val="20"/>
                <w:szCs w:val="20"/>
              </w:rPr>
              <w:t>0</w:t>
            </w:r>
            <w:r w:rsidR="00806078" w:rsidRPr="007923D7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94.</w:t>
            </w:r>
          </w:p>
        </w:tc>
        <w:tc>
          <w:tcPr>
            <w:tcW w:w="2933" w:type="dxa"/>
          </w:tcPr>
          <w:p w:rsidR="00816728" w:rsidRPr="007923D7" w:rsidRDefault="000A0C7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Макароне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спиралa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паковање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до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1кг, “TRICOLORE FUSILLI DURUM”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2" w:type="dxa"/>
          </w:tcPr>
          <w:p w:rsidR="00816728" w:rsidRPr="007923D7" w:rsidRDefault="00EA64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7923D7" w:rsidRDefault="000A0C79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2</w:t>
            </w:r>
            <w:r w:rsidR="00616317" w:rsidRPr="007923D7">
              <w:rPr>
                <w:rFonts w:cstheme="minorHAnsi"/>
                <w:sz w:val="20"/>
                <w:szCs w:val="20"/>
              </w:rPr>
              <w:t>0</w:t>
            </w:r>
            <w:r w:rsidR="00DC1EBE" w:rsidRPr="007923D7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95.</w:t>
            </w:r>
          </w:p>
        </w:tc>
        <w:tc>
          <w:tcPr>
            <w:tcW w:w="2933" w:type="dxa"/>
          </w:tcPr>
          <w:p w:rsidR="00816728" w:rsidRPr="007923D7" w:rsidRDefault="000A0C7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Желе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бомбоне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микс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боја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7923D7" w:rsidRDefault="00EA64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7923D7" w:rsidRDefault="003C2989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96.</w:t>
            </w:r>
          </w:p>
        </w:tc>
        <w:tc>
          <w:tcPr>
            <w:tcW w:w="2933" w:type="dxa"/>
          </w:tcPr>
          <w:p w:rsidR="00816728" w:rsidRPr="0028656C" w:rsidRDefault="000A0C7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28656C">
              <w:rPr>
                <w:rFonts w:cstheme="minorHAnsi"/>
                <w:sz w:val="20"/>
                <w:szCs w:val="20"/>
              </w:rPr>
              <w:t>Бисквит</w:t>
            </w:r>
            <w:proofErr w:type="spellEnd"/>
            <w:r w:rsidRPr="0028656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8656C">
              <w:rPr>
                <w:rFonts w:cstheme="minorHAnsi"/>
                <w:sz w:val="20"/>
                <w:szCs w:val="20"/>
              </w:rPr>
              <w:t>са</w:t>
            </w:r>
            <w:proofErr w:type="spellEnd"/>
            <w:r w:rsidRPr="0028656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8656C">
              <w:rPr>
                <w:rFonts w:cstheme="minorHAnsi"/>
                <w:sz w:val="20"/>
                <w:szCs w:val="20"/>
              </w:rPr>
              <w:t>воћним</w:t>
            </w:r>
            <w:proofErr w:type="spellEnd"/>
            <w:r w:rsidRPr="0028656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8656C">
              <w:rPr>
                <w:rFonts w:cstheme="minorHAnsi"/>
                <w:sz w:val="20"/>
                <w:szCs w:val="20"/>
              </w:rPr>
              <w:t>желеом</w:t>
            </w:r>
            <w:proofErr w:type="spellEnd"/>
            <w:r w:rsidRPr="0028656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8656C">
              <w:rPr>
                <w:rFonts w:cstheme="minorHAnsi"/>
                <w:sz w:val="20"/>
                <w:szCs w:val="20"/>
              </w:rPr>
              <w:t>од</w:t>
            </w:r>
            <w:proofErr w:type="spellEnd"/>
            <w:r w:rsidRPr="0028656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8656C">
              <w:rPr>
                <w:rFonts w:cstheme="minorHAnsi"/>
                <w:sz w:val="20"/>
                <w:szCs w:val="20"/>
              </w:rPr>
              <w:t>наранџе</w:t>
            </w:r>
            <w:proofErr w:type="spellEnd"/>
            <w:r w:rsidRPr="0028656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8656C">
              <w:rPr>
                <w:rFonts w:cstheme="minorHAnsi"/>
                <w:sz w:val="20"/>
                <w:szCs w:val="20"/>
              </w:rPr>
              <w:t>са</w:t>
            </w:r>
            <w:proofErr w:type="spellEnd"/>
            <w:r w:rsidRPr="0028656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8656C">
              <w:rPr>
                <w:rFonts w:cstheme="minorHAnsi"/>
                <w:sz w:val="20"/>
                <w:szCs w:val="20"/>
              </w:rPr>
              <w:t>какао</w:t>
            </w:r>
            <w:proofErr w:type="spellEnd"/>
            <w:r w:rsidRPr="0028656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8656C">
              <w:rPr>
                <w:rFonts w:cstheme="minorHAnsi"/>
                <w:sz w:val="20"/>
                <w:szCs w:val="20"/>
              </w:rPr>
              <w:t>преливом</w:t>
            </w:r>
            <w:proofErr w:type="spellEnd"/>
            <w:r w:rsidRPr="0028656C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28656C">
              <w:rPr>
                <w:rFonts w:cstheme="minorHAnsi"/>
                <w:sz w:val="20"/>
                <w:szCs w:val="20"/>
              </w:rPr>
              <w:t>ринфуз</w:t>
            </w:r>
            <w:proofErr w:type="spellEnd"/>
            <w:r w:rsidRPr="0028656C">
              <w:rPr>
                <w:rFonts w:cstheme="minorHAnsi"/>
                <w:sz w:val="20"/>
                <w:szCs w:val="20"/>
              </w:rPr>
              <w:t>,</w:t>
            </w:r>
            <w:r w:rsidR="005A7249" w:rsidRPr="0028656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5A7249" w:rsidRPr="0028656C">
              <w:rPr>
                <w:rFonts w:cstheme="minorHAnsi"/>
                <w:sz w:val="20"/>
                <w:szCs w:val="20"/>
              </w:rPr>
              <w:t>паковање</w:t>
            </w:r>
            <w:proofErr w:type="spellEnd"/>
            <w:r w:rsidR="005A7249" w:rsidRPr="0028656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4C3B5E" w:rsidRPr="0028656C">
              <w:rPr>
                <w:rFonts w:cstheme="minorHAnsi"/>
                <w:sz w:val="20"/>
                <w:szCs w:val="20"/>
              </w:rPr>
              <w:t>до</w:t>
            </w:r>
            <w:proofErr w:type="spellEnd"/>
            <w:r w:rsidRPr="0028656C">
              <w:rPr>
                <w:rFonts w:cstheme="minorHAnsi"/>
                <w:sz w:val="20"/>
                <w:szCs w:val="20"/>
              </w:rPr>
              <w:t xml:space="preserve"> 2/1, “Jaffa cakes” </w:t>
            </w:r>
            <w:proofErr w:type="spellStart"/>
            <w:r w:rsidRPr="0028656C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28656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8656C">
              <w:rPr>
                <w:rFonts w:cstheme="minorHAnsi"/>
                <w:sz w:val="20"/>
                <w:szCs w:val="20"/>
              </w:rPr>
              <w:t>одговајуће</w:t>
            </w:r>
            <w:proofErr w:type="spellEnd"/>
          </w:p>
        </w:tc>
        <w:tc>
          <w:tcPr>
            <w:tcW w:w="1142" w:type="dxa"/>
          </w:tcPr>
          <w:p w:rsidR="00816728" w:rsidRPr="007923D7" w:rsidRDefault="00EA64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7923D7" w:rsidRDefault="003C2989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6</w:t>
            </w:r>
            <w:r w:rsidR="00816728" w:rsidRPr="007923D7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97.</w:t>
            </w:r>
          </w:p>
        </w:tc>
        <w:tc>
          <w:tcPr>
            <w:tcW w:w="2933" w:type="dxa"/>
          </w:tcPr>
          <w:p w:rsidR="00816728" w:rsidRPr="007923D7" w:rsidRDefault="000A0C7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Интегрално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пшенично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брашно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7923D7" w:rsidRDefault="00EA64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7923D7" w:rsidRDefault="000A0C79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1</w:t>
            </w:r>
            <w:r w:rsidR="00DC1EBE" w:rsidRPr="007923D7">
              <w:rPr>
                <w:rFonts w:cstheme="minorHAnsi"/>
                <w:sz w:val="20"/>
                <w:szCs w:val="20"/>
              </w:rPr>
              <w:t>0</w:t>
            </w:r>
            <w:r w:rsidR="00816728" w:rsidRPr="007923D7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98.</w:t>
            </w:r>
          </w:p>
        </w:tc>
        <w:tc>
          <w:tcPr>
            <w:tcW w:w="2933" w:type="dxa"/>
          </w:tcPr>
          <w:p w:rsidR="00816728" w:rsidRPr="007923D7" w:rsidRDefault="000A0C7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Соја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у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комадима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7923D7">
              <w:rPr>
                <w:rFonts w:cstheme="minorHAnsi"/>
                <w:sz w:val="20"/>
                <w:szCs w:val="20"/>
              </w:rPr>
              <w:t>ринфуз</w:t>
            </w:r>
            <w:proofErr w:type="spellEnd"/>
          </w:p>
        </w:tc>
        <w:tc>
          <w:tcPr>
            <w:tcW w:w="1142" w:type="dxa"/>
          </w:tcPr>
          <w:p w:rsidR="00816728" w:rsidRPr="007923D7" w:rsidRDefault="00EA64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7923D7" w:rsidRDefault="000A0C79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1</w:t>
            </w:r>
            <w:r w:rsidR="00DC1EBE" w:rsidRPr="007923D7">
              <w:rPr>
                <w:rFonts w:cstheme="minorHAnsi"/>
                <w:sz w:val="20"/>
                <w:szCs w:val="20"/>
              </w:rPr>
              <w:t>0</w:t>
            </w:r>
            <w:r w:rsidR="00816728" w:rsidRPr="007923D7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99.</w:t>
            </w:r>
          </w:p>
        </w:tc>
        <w:tc>
          <w:tcPr>
            <w:tcW w:w="2933" w:type="dxa"/>
          </w:tcPr>
          <w:p w:rsidR="00816728" w:rsidRPr="0028656C" w:rsidRDefault="000A0C7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28656C">
              <w:rPr>
                <w:rFonts w:cstheme="minorHAnsi"/>
                <w:sz w:val="20"/>
                <w:szCs w:val="20"/>
              </w:rPr>
              <w:t>Пишкоте</w:t>
            </w:r>
            <w:proofErr w:type="spellEnd"/>
            <w:r w:rsidRPr="0028656C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28656C">
              <w:rPr>
                <w:rFonts w:cstheme="minorHAnsi"/>
                <w:sz w:val="20"/>
                <w:szCs w:val="20"/>
              </w:rPr>
              <w:t>ринфуз</w:t>
            </w:r>
            <w:proofErr w:type="spellEnd"/>
            <w:r w:rsidRPr="0028656C">
              <w:rPr>
                <w:rFonts w:cstheme="minorHAnsi"/>
                <w:sz w:val="20"/>
                <w:szCs w:val="20"/>
              </w:rPr>
              <w:t>,</w:t>
            </w:r>
            <w:r w:rsidR="005A7249" w:rsidRPr="0028656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5A7249" w:rsidRPr="0028656C">
              <w:rPr>
                <w:rFonts w:cstheme="minorHAnsi"/>
                <w:sz w:val="20"/>
                <w:szCs w:val="20"/>
              </w:rPr>
              <w:t>паковање</w:t>
            </w:r>
            <w:proofErr w:type="spellEnd"/>
            <w:r w:rsidR="005A7249" w:rsidRPr="0028656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4C3B5E" w:rsidRPr="0028656C">
              <w:rPr>
                <w:rFonts w:cstheme="minorHAnsi"/>
                <w:sz w:val="20"/>
                <w:szCs w:val="20"/>
              </w:rPr>
              <w:t>до</w:t>
            </w:r>
            <w:proofErr w:type="spellEnd"/>
            <w:r w:rsidR="005A7249" w:rsidRPr="0028656C">
              <w:rPr>
                <w:rFonts w:cstheme="minorHAnsi"/>
                <w:sz w:val="20"/>
                <w:szCs w:val="20"/>
              </w:rPr>
              <w:t xml:space="preserve"> </w:t>
            </w:r>
            <w:r w:rsidRPr="0028656C">
              <w:rPr>
                <w:rFonts w:cstheme="minorHAnsi"/>
                <w:sz w:val="20"/>
                <w:szCs w:val="20"/>
              </w:rPr>
              <w:t xml:space="preserve"> 4/1</w:t>
            </w:r>
          </w:p>
        </w:tc>
        <w:tc>
          <w:tcPr>
            <w:tcW w:w="1142" w:type="dxa"/>
          </w:tcPr>
          <w:p w:rsidR="00816728" w:rsidRPr="007923D7" w:rsidRDefault="00816728" w:rsidP="000A0C79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</w:t>
            </w:r>
            <w:r w:rsidR="000A0C79" w:rsidRPr="007923D7">
              <w:rPr>
                <w:rFonts w:cstheme="minorHAnsi"/>
                <w:sz w:val="20"/>
                <w:szCs w:val="20"/>
              </w:rPr>
              <w:t>илограм</w:t>
            </w:r>
            <w:proofErr w:type="spellEnd"/>
          </w:p>
        </w:tc>
        <w:tc>
          <w:tcPr>
            <w:tcW w:w="1132" w:type="dxa"/>
          </w:tcPr>
          <w:p w:rsidR="00816728" w:rsidRPr="007923D7" w:rsidRDefault="00C441C4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100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28656C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28656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lastRenderedPageBreak/>
              <w:t>100.</w:t>
            </w:r>
          </w:p>
        </w:tc>
        <w:tc>
          <w:tcPr>
            <w:tcW w:w="2933" w:type="dxa"/>
          </w:tcPr>
          <w:p w:rsidR="00816728" w:rsidRPr="0028656C" w:rsidRDefault="000A0C79" w:rsidP="00764D4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28656C">
              <w:rPr>
                <w:rFonts w:cstheme="minorHAnsi"/>
                <w:sz w:val="20"/>
                <w:szCs w:val="20"/>
              </w:rPr>
              <w:t>Ситни</w:t>
            </w:r>
            <w:proofErr w:type="spellEnd"/>
            <w:r w:rsidRPr="0028656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8656C">
              <w:rPr>
                <w:rFonts w:cstheme="minorHAnsi"/>
                <w:sz w:val="20"/>
                <w:szCs w:val="20"/>
              </w:rPr>
              <w:t>домаћи</w:t>
            </w:r>
            <w:proofErr w:type="spellEnd"/>
            <w:r w:rsidRPr="0028656C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28656C">
              <w:rPr>
                <w:rFonts w:cstheme="minorHAnsi"/>
                <w:sz w:val="20"/>
                <w:szCs w:val="20"/>
              </w:rPr>
              <w:t>свежи</w:t>
            </w:r>
            <w:proofErr w:type="spellEnd"/>
            <w:r w:rsidRPr="0028656C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28656C">
              <w:rPr>
                <w:rFonts w:cstheme="minorHAnsi"/>
                <w:sz w:val="20"/>
                <w:szCs w:val="20"/>
              </w:rPr>
              <w:t>посни</w:t>
            </w:r>
            <w:proofErr w:type="spellEnd"/>
            <w:r w:rsidRPr="0028656C">
              <w:rPr>
                <w:rFonts w:cstheme="minorHAnsi"/>
                <w:sz w:val="20"/>
                <w:szCs w:val="20"/>
              </w:rPr>
              <w:t xml:space="preserve"> и </w:t>
            </w:r>
            <w:proofErr w:type="spellStart"/>
            <w:r w:rsidRPr="0028656C">
              <w:rPr>
                <w:rFonts w:cstheme="minorHAnsi"/>
                <w:sz w:val="20"/>
                <w:szCs w:val="20"/>
              </w:rPr>
              <w:t>мрсни</w:t>
            </w:r>
            <w:proofErr w:type="spellEnd"/>
            <w:r w:rsidRPr="0028656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8656C">
              <w:rPr>
                <w:rFonts w:cstheme="minorHAnsi"/>
                <w:sz w:val="20"/>
                <w:szCs w:val="20"/>
              </w:rPr>
              <w:t>колачи</w:t>
            </w:r>
            <w:proofErr w:type="spellEnd"/>
            <w:r w:rsidRPr="0028656C">
              <w:rPr>
                <w:rFonts w:cstheme="minorHAnsi"/>
                <w:sz w:val="20"/>
                <w:szCs w:val="20"/>
              </w:rPr>
              <w:t xml:space="preserve">,  </w:t>
            </w:r>
            <w:proofErr w:type="spellStart"/>
            <w:r w:rsidRPr="0028656C">
              <w:rPr>
                <w:rFonts w:cstheme="minorHAnsi"/>
                <w:sz w:val="20"/>
                <w:szCs w:val="20"/>
              </w:rPr>
              <w:t>ринфуз</w:t>
            </w:r>
            <w:proofErr w:type="spellEnd"/>
            <w:r w:rsidR="005A7249" w:rsidRPr="0028656C">
              <w:rPr>
                <w:rFonts w:cstheme="minorHAnsi"/>
                <w:sz w:val="20"/>
                <w:szCs w:val="20"/>
              </w:rPr>
              <w:t>, 1/1</w:t>
            </w:r>
          </w:p>
        </w:tc>
        <w:tc>
          <w:tcPr>
            <w:tcW w:w="1142" w:type="dxa"/>
          </w:tcPr>
          <w:p w:rsidR="00816728" w:rsidRPr="0028656C" w:rsidRDefault="00C441C4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28656C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  <w:r w:rsidRPr="0028656C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32" w:type="dxa"/>
          </w:tcPr>
          <w:p w:rsidR="00816728" w:rsidRPr="0028656C" w:rsidRDefault="000A0C79" w:rsidP="003D238E">
            <w:pPr>
              <w:rPr>
                <w:rFonts w:cstheme="minorHAnsi"/>
                <w:sz w:val="20"/>
                <w:szCs w:val="20"/>
              </w:rPr>
            </w:pPr>
            <w:r w:rsidRPr="0028656C">
              <w:rPr>
                <w:rFonts w:cstheme="minorHAnsi"/>
                <w:sz w:val="20"/>
                <w:szCs w:val="20"/>
              </w:rPr>
              <w:t>10</w:t>
            </w:r>
            <w:r w:rsidR="00C441C4" w:rsidRPr="0028656C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28656C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28656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101.</w:t>
            </w:r>
          </w:p>
        </w:tc>
        <w:tc>
          <w:tcPr>
            <w:tcW w:w="2933" w:type="dxa"/>
          </w:tcPr>
          <w:p w:rsidR="00816728" w:rsidRPr="0028656C" w:rsidRDefault="000A0C79" w:rsidP="003D238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28656C">
              <w:rPr>
                <w:rFonts w:cstheme="minorHAnsi"/>
                <w:sz w:val="20"/>
                <w:szCs w:val="20"/>
              </w:rPr>
              <w:t>Паштета</w:t>
            </w:r>
            <w:proofErr w:type="spellEnd"/>
            <w:r w:rsidRPr="0028656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8656C">
              <w:rPr>
                <w:rFonts w:cstheme="minorHAnsi"/>
                <w:sz w:val="20"/>
                <w:szCs w:val="20"/>
              </w:rPr>
              <w:t>рибља</w:t>
            </w:r>
            <w:proofErr w:type="spellEnd"/>
            <w:r w:rsidRPr="0028656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4E0C85" w:rsidRPr="0028656C">
              <w:rPr>
                <w:rFonts w:cstheme="minorHAnsi"/>
                <w:sz w:val="20"/>
                <w:szCs w:val="20"/>
              </w:rPr>
              <w:t>миниму</w:t>
            </w:r>
            <w:r w:rsidR="00DC09AC" w:rsidRPr="0028656C">
              <w:rPr>
                <w:rFonts w:cstheme="minorHAnsi"/>
                <w:sz w:val="20"/>
                <w:szCs w:val="20"/>
              </w:rPr>
              <w:t>м</w:t>
            </w:r>
            <w:proofErr w:type="spellEnd"/>
            <w:r w:rsidR="00DC09AC" w:rsidRPr="0028656C">
              <w:rPr>
                <w:rFonts w:cstheme="minorHAnsi"/>
                <w:sz w:val="20"/>
                <w:szCs w:val="20"/>
              </w:rPr>
              <w:t xml:space="preserve"> 50г, “</w:t>
            </w:r>
            <w:proofErr w:type="spellStart"/>
            <w:r w:rsidR="00DC09AC" w:rsidRPr="0028656C">
              <w:rPr>
                <w:rFonts w:cstheme="minorHAnsi"/>
                <w:sz w:val="20"/>
                <w:szCs w:val="20"/>
                <w:lang w:val="en-GB"/>
              </w:rPr>
              <w:t>Carnex</w:t>
            </w:r>
            <w:proofErr w:type="spellEnd"/>
            <w:r w:rsidRPr="0028656C">
              <w:rPr>
                <w:rFonts w:cstheme="minorHAnsi"/>
                <w:sz w:val="20"/>
                <w:szCs w:val="20"/>
              </w:rPr>
              <w:t>”</w:t>
            </w:r>
            <w:r w:rsidR="00DC09AC" w:rsidRPr="0028656C">
              <w:rPr>
                <w:rFonts w:cstheme="minorHAnsi"/>
                <w:sz w:val="20"/>
                <w:szCs w:val="20"/>
              </w:rPr>
              <w:t xml:space="preserve">, </w:t>
            </w:r>
            <w:r w:rsidRPr="0028656C">
              <w:rPr>
                <w:rFonts w:cstheme="minorHAnsi"/>
                <w:sz w:val="20"/>
                <w:szCs w:val="20"/>
              </w:rPr>
              <w:t xml:space="preserve"> </w:t>
            </w:r>
            <w:r w:rsidR="00DC09AC" w:rsidRPr="0028656C">
              <w:rPr>
                <w:rFonts w:cstheme="minorHAnsi"/>
                <w:sz w:val="20"/>
                <w:szCs w:val="20"/>
              </w:rPr>
              <w:t>“</w:t>
            </w:r>
            <w:proofErr w:type="spellStart"/>
            <w:r w:rsidR="00DC09AC" w:rsidRPr="0028656C">
              <w:rPr>
                <w:rFonts w:cstheme="minorHAnsi"/>
                <w:sz w:val="20"/>
                <w:szCs w:val="20"/>
                <w:lang w:val="en-GB"/>
              </w:rPr>
              <w:t>Neoplanta</w:t>
            </w:r>
            <w:proofErr w:type="spellEnd"/>
            <w:r w:rsidR="00DC09AC" w:rsidRPr="0028656C">
              <w:rPr>
                <w:rFonts w:cstheme="minorHAnsi"/>
                <w:sz w:val="20"/>
                <w:szCs w:val="20"/>
              </w:rPr>
              <w:t>”, “</w:t>
            </w:r>
            <w:proofErr w:type="spellStart"/>
            <w:r w:rsidR="00DC09AC" w:rsidRPr="0028656C">
              <w:rPr>
                <w:rFonts w:cstheme="minorHAnsi"/>
                <w:sz w:val="20"/>
                <w:szCs w:val="20"/>
                <w:lang w:val="en-GB"/>
              </w:rPr>
              <w:t>Yuhor</w:t>
            </w:r>
            <w:proofErr w:type="spellEnd"/>
            <w:r w:rsidR="00DC09AC" w:rsidRPr="0028656C">
              <w:rPr>
                <w:rFonts w:cstheme="minorHAnsi"/>
                <w:sz w:val="20"/>
                <w:szCs w:val="20"/>
              </w:rPr>
              <w:t xml:space="preserve">”,   </w:t>
            </w:r>
            <w:proofErr w:type="spellStart"/>
            <w:r w:rsidRPr="0028656C">
              <w:rPr>
                <w:rFonts w:cstheme="minorHAnsi"/>
                <w:sz w:val="20"/>
                <w:szCs w:val="20"/>
              </w:rPr>
              <w:t>или</w:t>
            </w:r>
            <w:proofErr w:type="spellEnd"/>
            <w:r w:rsidRPr="0028656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8656C">
              <w:rPr>
                <w:rFonts w:cstheme="minorHAnsi"/>
                <w:sz w:val="20"/>
                <w:szCs w:val="20"/>
              </w:rPr>
              <w:t>одговарајуће</w:t>
            </w:r>
            <w:proofErr w:type="spellEnd"/>
          </w:p>
        </w:tc>
        <w:tc>
          <w:tcPr>
            <w:tcW w:w="1142" w:type="dxa"/>
          </w:tcPr>
          <w:p w:rsidR="00816728" w:rsidRPr="0028656C" w:rsidRDefault="00EA64C9" w:rsidP="000A0C79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28656C">
              <w:rPr>
                <w:rFonts w:cstheme="minorHAnsi"/>
                <w:sz w:val="20"/>
                <w:szCs w:val="20"/>
              </w:rPr>
              <w:t>к</w:t>
            </w:r>
            <w:r w:rsidR="000A0C79" w:rsidRPr="0028656C">
              <w:rPr>
                <w:rFonts w:cstheme="minorHAnsi"/>
                <w:sz w:val="20"/>
                <w:szCs w:val="20"/>
              </w:rPr>
              <w:t>омад</w:t>
            </w:r>
            <w:proofErr w:type="spellEnd"/>
          </w:p>
        </w:tc>
        <w:tc>
          <w:tcPr>
            <w:tcW w:w="1132" w:type="dxa"/>
          </w:tcPr>
          <w:p w:rsidR="00816728" w:rsidRPr="0028656C" w:rsidRDefault="000A0C79" w:rsidP="003D238E">
            <w:pPr>
              <w:rPr>
                <w:rFonts w:cstheme="minorHAnsi"/>
                <w:sz w:val="20"/>
                <w:szCs w:val="20"/>
              </w:rPr>
            </w:pPr>
            <w:r w:rsidRPr="0028656C">
              <w:rPr>
                <w:rFonts w:cstheme="minorHAnsi"/>
                <w:sz w:val="20"/>
                <w:szCs w:val="20"/>
              </w:rPr>
              <w:t>600</w:t>
            </w:r>
            <w:r w:rsidR="009A4C9D" w:rsidRPr="0028656C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28656C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28656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102.</w:t>
            </w:r>
          </w:p>
        </w:tc>
        <w:tc>
          <w:tcPr>
            <w:tcW w:w="2933" w:type="dxa"/>
          </w:tcPr>
          <w:p w:rsidR="00816728" w:rsidRPr="0028656C" w:rsidRDefault="000A0C79" w:rsidP="003D238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28656C">
              <w:rPr>
                <w:rFonts w:cstheme="minorHAnsi"/>
                <w:sz w:val="20"/>
                <w:szCs w:val="20"/>
              </w:rPr>
              <w:t>Подлога</w:t>
            </w:r>
            <w:proofErr w:type="spellEnd"/>
            <w:r w:rsidRPr="0028656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8656C">
              <w:rPr>
                <w:rFonts w:cstheme="minorHAnsi"/>
                <w:sz w:val="20"/>
                <w:szCs w:val="20"/>
              </w:rPr>
              <w:t>за</w:t>
            </w:r>
            <w:proofErr w:type="spellEnd"/>
            <w:r w:rsidRPr="0028656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8656C">
              <w:rPr>
                <w:rFonts w:cstheme="minorHAnsi"/>
                <w:sz w:val="20"/>
                <w:szCs w:val="20"/>
              </w:rPr>
              <w:t>пицу</w:t>
            </w:r>
            <w:proofErr w:type="spellEnd"/>
            <w:r w:rsidRPr="0028656C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28656C">
              <w:rPr>
                <w:rFonts w:cstheme="minorHAnsi"/>
                <w:sz w:val="20"/>
                <w:szCs w:val="20"/>
              </w:rPr>
              <w:t>пречник</w:t>
            </w:r>
            <w:proofErr w:type="spellEnd"/>
            <w:r w:rsidRPr="0028656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8656C">
              <w:rPr>
                <w:rFonts w:cstheme="minorHAnsi"/>
                <w:sz w:val="20"/>
                <w:szCs w:val="20"/>
              </w:rPr>
              <w:t>од</w:t>
            </w:r>
            <w:proofErr w:type="spellEnd"/>
            <w:r w:rsidRPr="0028656C">
              <w:rPr>
                <w:rFonts w:cstheme="minorHAnsi"/>
                <w:sz w:val="20"/>
                <w:szCs w:val="20"/>
              </w:rPr>
              <w:t xml:space="preserve"> 20цм </w:t>
            </w:r>
            <w:proofErr w:type="spellStart"/>
            <w:r w:rsidRPr="0028656C">
              <w:rPr>
                <w:rFonts w:cstheme="minorHAnsi"/>
                <w:sz w:val="20"/>
                <w:szCs w:val="20"/>
              </w:rPr>
              <w:t>до</w:t>
            </w:r>
            <w:proofErr w:type="spellEnd"/>
            <w:r w:rsidRPr="0028656C">
              <w:rPr>
                <w:rFonts w:cstheme="minorHAnsi"/>
                <w:sz w:val="20"/>
                <w:szCs w:val="20"/>
              </w:rPr>
              <w:t xml:space="preserve"> 24цм</w:t>
            </w:r>
          </w:p>
        </w:tc>
        <w:tc>
          <w:tcPr>
            <w:tcW w:w="1142" w:type="dxa"/>
          </w:tcPr>
          <w:p w:rsidR="00816728" w:rsidRPr="0028656C" w:rsidRDefault="00EA64C9" w:rsidP="000A0C79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28656C">
              <w:rPr>
                <w:rFonts w:cstheme="minorHAnsi"/>
                <w:sz w:val="20"/>
                <w:szCs w:val="20"/>
              </w:rPr>
              <w:t>к</w:t>
            </w:r>
            <w:r w:rsidR="000A0C79" w:rsidRPr="0028656C">
              <w:rPr>
                <w:rFonts w:cstheme="minorHAnsi"/>
                <w:sz w:val="20"/>
                <w:szCs w:val="20"/>
              </w:rPr>
              <w:t>омад</w:t>
            </w:r>
            <w:proofErr w:type="spellEnd"/>
          </w:p>
        </w:tc>
        <w:tc>
          <w:tcPr>
            <w:tcW w:w="1132" w:type="dxa"/>
          </w:tcPr>
          <w:p w:rsidR="00816728" w:rsidRPr="0028656C" w:rsidRDefault="000A0C79" w:rsidP="003D238E">
            <w:pPr>
              <w:rPr>
                <w:rFonts w:cstheme="minorHAnsi"/>
                <w:sz w:val="20"/>
                <w:szCs w:val="20"/>
              </w:rPr>
            </w:pPr>
            <w:r w:rsidRPr="0028656C">
              <w:rPr>
                <w:rFonts w:cstheme="minorHAnsi"/>
                <w:sz w:val="20"/>
                <w:szCs w:val="20"/>
              </w:rPr>
              <w:t>300</w:t>
            </w:r>
            <w:r w:rsidR="00816728" w:rsidRPr="0028656C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28656C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28656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103.</w:t>
            </w:r>
          </w:p>
        </w:tc>
        <w:tc>
          <w:tcPr>
            <w:tcW w:w="2933" w:type="dxa"/>
          </w:tcPr>
          <w:p w:rsidR="00816728" w:rsidRPr="0028656C" w:rsidRDefault="000A0C79" w:rsidP="003D238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28656C">
              <w:rPr>
                <w:rFonts w:cstheme="minorHAnsi"/>
                <w:sz w:val="20"/>
                <w:szCs w:val="20"/>
              </w:rPr>
              <w:t>Коре</w:t>
            </w:r>
            <w:proofErr w:type="spellEnd"/>
            <w:r w:rsidRPr="0028656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8656C">
              <w:rPr>
                <w:rFonts w:cstheme="minorHAnsi"/>
                <w:sz w:val="20"/>
                <w:szCs w:val="20"/>
              </w:rPr>
              <w:t>за</w:t>
            </w:r>
            <w:proofErr w:type="spellEnd"/>
            <w:r w:rsidRPr="0028656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8656C">
              <w:rPr>
                <w:rFonts w:cstheme="minorHAnsi"/>
                <w:sz w:val="20"/>
                <w:szCs w:val="20"/>
              </w:rPr>
              <w:t>лазање</w:t>
            </w:r>
            <w:proofErr w:type="spellEnd"/>
            <w:r w:rsidRPr="0028656C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28656C">
              <w:rPr>
                <w:rFonts w:cstheme="minorHAnsi"/>
                <w:sz w:val="20"/>
                <w:szCs w:val="20"/>
              </w:rPr>
              <w:t>паковање</w:t>
            </w:r>
            <w:proofErr w:type="spellEnd"/>
            <w:r w:rsidRPr="0028656C">
              <w:rPr>
                <w:rFonts w:cstheme="minorHAnsi"/>
                <w:sz w:val="20"/>
                <w:szCs w:val="20"/>
              </w:rPr>
              <w:t xml:space="preserve"> 500г</w:t>
            </w:r>
          </w:p>
        </w:tc>
        <w:tc>
          <w:tcPr>
            <w:tcW w:w="1142" w:type="dxa"/>
          </w:tcPr>
          <w:p w:rsidR="00816728" w:rsidRPr="0028656C" w:rsidRDefault="00EA64C9" w:rsidP="000A0C79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28656C">
              <w:rPr>
                <w:rFonts w:cstheme="minorHAnsi"/>
                <w:sz w:val="20"/>
                <w:szCs w:val="20"/>
              </w:rPr>
              <w:t>к</w:t>
            </w:r>
            <w:r w:rsidR="000A0C79" w:rsidRPr="0028656C">
              <w:rPr>
                <w:rFonts w:cstheme="minorHAnsi"/>
                <w:sz w:val="20"/>
                <w:szCs w:val="20"/>
              </w:rPr>
              <w:t>омад</w:t>
            </w:r>
            <w:proofErr w:type="spellEnd"/>
          </w:p>
        </w:tc>
        <w:tc>
          <w:tcPr>
            <w:tcW w:w="1132" w:type="dxa"/>
          </w:tcPr>
          <w:p w:rsidR="00816728" w:rsidRPr="0028656C" w:rsidRDefault="000A0C79" w:rsidP="003D238E">
            <w:pPr>
              <w:rPr>
                <w:rFonts w:cstheme="minorHAnsi"/>
                <w:sz w:val="20"/>
                <w:szCs w:val="20"/>
              </w:rPr>
            </w:pPr>
            <w:r w:rsidRPr="0028656C">
              <w:rPr>
                <w:rFonts w:cstheme="minorHAnsi"/>
                <w:sz w:val="20"/>
                <w:szCs w:val="20"/>
              </w:rPr>
              <w:t>25</w:t>
            </w:r>
            <w:r w:rsidR="00816728" w:rsidRPr="0028656C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28656C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28656C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104.</w:t>
            </w:r>
          </w:p>
        </w:tc>
        <w:tc>
          <w:tcPr>
            <w:tcW w:w="2933" w:type="dxa"/>
          </w:tcPr>
          <w:p w:rsidR="00816728" w:rsidRPr="0028656C" w:rsidRDefault="005A7249" w:rsidP="003D238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28656C">
              <w:rPr>
                <w:rFonts w:cstheme="minorHAnsi"/>
                <w:sz w:val="20"/>
                <w:szCs w:val="20"/>
              </w:rPr>
              <w:t>Кромпир</w:t>
            </w:r>
            <w:proofErr w:type="spellEnd"/>
            <w:r w:rsidRPr="0028656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8656C">
              <w:rPr>
                <w:rFonts w:cstheme="minorHAnsi"/>
                <w:sz w:val="20"/>
                <w:szCs w:val="20"/>
              </w:rPr>
              <w:t>пире</w:t>
            </w:r>
            <w:proofErr w:type="spellEnd"/>
            <w:r w:rsidRPr="0028656C">
              <w:rPr>
                <w:rFonts w:cstheme="minorHAnsi"/>
                <w:sz w:val="20"/>
                <w:szCs w:val="20"/>
              </w:rPr>
              <w:t xml:space="preserve"> у </w:t>
            </w:r>
            <w:proofErr w:type="spellStart"/>
            <w:r w:rsidRPr="0028656C">
              <w:rPr>
                <w:rFonts w:cstheme="minorHAnsi"/>
                <w:sz w:val="20"/>
                <w:szCs w:val="20"/>
              </w:rPr>
              <w:t>праху</w:t>
            </w:r>
            <w:proofErr w:type="spellEnd"/>
            <w:r w:rsidRPr="0028656C">
              <w:rPr>
                <w:rFonts w:cstheme="minorHAnsi"/>
                <w:sz w:val="20"/>
                <w:szCs w:val="20"/>
              </w:rPr>
              <w:t>,</w:t>
            </w:r>
            <w:r w:rsidR="000A0C79" w:rsidRPr="0028656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0A0C79" w:rsidRPr="0028656C">
              <w:rPr>
                <w:rFonts w:cstheme="minorHAnsi"/>
                <w:sz w:val="20"/>
                <w:szCs w:val="20"/>
              </w:rPr>
              <w:t>паковање</w:t>
            </w:r>
            <w:proofErr w:type="spellEnd"/>
            <w:r w:rsidRPr="0028656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4A678A" w:rsidRPr="0028656C">
              <w:rPr>
                <w:rFonts w:cstheme="minorHAnsi"/>
                <w:sz w:val="20"/>
                <w:szCs w:val="20"/>
              </w:rPr>
              <w:t>до</w:t>
            </w:r>
            <w:proofErr w:type="spellEnd"/>
            <w:r w:rsidR="004A678A" w:rsidRPr="0028656C">
              <w:rPr>
                <w:rFonts w:cstheme="minorHAnsi"/>
                <w:sz w:val="20"/>
                <w:szCs w:val="20"/>
              </w:rPr>
              <w:t xml:space="preserve"> 20/1</w:t>
            </w:r>
          </w:p>
        </w:tc>
        <w:tc>
          <w:tcPr>
            <w:tcW w:w="1142" w:type="dxa"/>
          </w:tcPr>
          <w:p w:rsidR="00816728" w:rsidRPr="0028656C" w:rsidRDefault="00EA64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28656C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28656C" w:rsidRDefault="000A0C79" w:rsidP="003D238E">
            <w:pPr>
              <w:rPr>
                <w:rFonts w:cstheme="minorHAnsi"/>
                <w:sz w:val="20"/>
                <w:szCs w:val="20"/>
              </w:rPr>
            </w:pPr>
            <w:r w:rsidRPr="0028656C">
              <w:rPr>
                <w:rFonts w:cstheme="minorHAnsi"/>
                <w:sz w:val="20"/>
                <w:szCs w:val="20"/>
              </w:rPr>
              <w:t>3</w:t>
            </w:r>
            <w:r w:rsidR="00816728" w:rsidRPr="0028656C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105.</w:t>
            </w:r>
          </w:p>
        </w:tc>
        <w:tc>
          <w:tcPr>
            <w:tcW w:w="2933" w:type="dxa"/>
          </w:tcPr>
          <w:p w:rsidR="00816728" w:rsidRPr="007923D7" w:rsidRDefault="000A0C79" w:rsidP="003D238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eastAsia="Times New Roman" w:cstheme="minorHAnsi"/>
                <w:sz w:val="20"/>
                <w:szCs w:val="20"/>
              </w:rPr>
              <w:t>Бели</w:t>
            </w:r>
            <w:proofErr w:type="spellEnd"/>
            <w:r w:rsidRPr="007923D7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eastAsia="Times New Roman" w:cstheme="minorHAnsi"/>
                <w:sz w:val="20"/>
                <w:szCs w:val="20"/>
              </w:rPr>
              <w:t>лук</w:t>
            </w:r>
            <w:proofErr w:type="spellEnd"/>
            <w:r w:rsidRPr="007923D7">
              <w:rPr>
                <w:rFonts w:eastAsia="Times New Roman" w:cstheme="minorHAnsi"/>
                <w:sz w:val="20"/>
                <w:szCs w:val="20"/>
              </w:rPr>
              <w:t xml:space="preserve"> у </w:t>
            </w:r>
            <w:proofErr w:type="spellStart"/>
            <w:r w:rsidRPr="007923D7">
              <w:rPr>
                <w:rFonts w:eastAsia="Times New Roman" w:cstheme="minorHAnsi"/>
                <w:sz w:val="20"/>
                <w:szCs w:val="20"/>
              </w:rPr>
              <w:t>праху</w:t>
            </w:r>
            <w:proofErr w:type="spellEnd"/>
            <w:r w:rsidRPr="007923D7">
              <w:rPr>
                <w:rFonts w:eastAsia="Times New Roman" w:cstheme="minorHAnsi"/>
                <w:sz w:val="20"/>
                <w:szCs w:val="20"/>
              </w:rPr>
              <w:t xml:space="preserve"> 1/1</w:t>
            </w:r>
          </w:p>
        </w:tc>
        <w:tc>
          <w:tcPr>
            <w:tcW w:w="1142" w:type="dxa"/>
          </w:tcPr>
          <w:p w:rsidR="00816728" w:rsidRPr="007923D7" w:rsidRDefault="00EA64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7923D7" w:rsidRDefault="002B5568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2</w:t>
            </w:r>
            <w:r w:rsidR="0008551D" w:rsidRPr="007923D7">
              <w:rPr>
                <w:rFonts w:cstheme="minorHAnsi"/>
                <w:sz w:val="20"/>
                <w:szCs w:val="20"/>
              </w:rPr>
              <w:t>00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16728" w:rsidRPr="007923D7" w:rsidTr="00DC1EBE">
        <w:tc>
          <w:tcPr>
            <w:tcW w:w="1291" w:type="dxa"/>
          </w:tcPr>
          <w:p w:rsidR="00816728" w:rsidRPr="007923D7" w:rsidRDefault="00816728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106.</w:t>
            </w:r>
          </w:p>
        </w:tc>
        <w:tc>
          <w:tcPr>
            <w:tcW w:w="2933" w:type="dxa"/>
          </w:tcPr>
          <w:p w:rsidR="00816728" w:rsidRPr="007923D7" w:rsidRDefault="000A0C79" w:rsidP="003D238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eastAsia="Times New Roman" w:cstheme="minorHAnsi"/>
                <w:sz w:val="20"/>
                <w:szCs w:val="20"/>
              </w:rPr>
              <w:t>Црни</w:t>
            </w:r>
            <w:proofErr w:type="spellEnd"/>
            <w:r w:rsidRPr="007923D7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eastAsia="Times New Roman" w:cstheme="minorHAnsi"/>
                <w:sz w:val="20"/>
                <w:szCs w:val="20"/>
              </w:rPr>
              <w:t>лук</w:t>
            </w:r>
            <w:proofErr w:type="spellEnd"/>
            <w:r w:rsidRPr="007923D7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eastAsia="Times New Roman" w:cstheme="minorHAnsi"/>
                <w:sz w:val="20"/>
                <w:szCs w:val="20"/>
              </w:rPr>
              <w:t>сушени</w:t>
            </w:r>
            <w:proofErr w:type="spellEnd"/>
            <w:r w:rsidRPr="007923D7">
              <w:rPr>
                <w:rFonts w:eastAsia="Times New Roman" w:cstheme="minorHAnsi"/>
                <w:sz w:val="20"/>
                <w:szCs w:val="20"/>
              </w:rPr>
              <w:t xml:space="preserve"> 1/1</w:t>
            </w:r>
          </w:p>
        </w:tc>
        <w:tc>
          <w:tcPr>
            <w:tcW w:w="1142" w:type="dxa"/>
          </w:tcPr>
          <w:p w:rsidR="00816728" w:rsidRPr="007923D7" w:rsidRDefault="00EA64C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816728" w:rsidRPr="007923D7" w:rsidRDefault="000A0C79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3</w:t>
            </w:r>
            <w:r w:rsidR="00DC1EBE" w:rsidRPr="007923D7">
              <w:rPr>
                <w:rFonts w:cstheme="minorHAnsi"/>
                <w:sz w:val="20"/>
                <w:szCs w:val="20"/>
              </w:rPr>
              <w:t>0</w:t>
            </w:r>
            <w:r w:rsidR="00206E83" w:rsidRPr="007923D7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816728" w:rsidRPr="007923D7" w:rsidRDefault="00816728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65410" w:rsidRPr="007923D7" w:rsidTr="00DC1EBE">
        <w:tc>
          <w:tcPr>
            <w:tcW w:w="1291" w:type="dxa"/>
          </w:tcPr>
          <w:p w:rsidR="00265410" w:rsidRPr="007923D7" w:rsidRDefault="00265410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107.</w:t>
            </w:r>
          </w:p>
        </w:tc>
        <w:tc>
          <w:tcPr>
            <w:tcW w:w="2933" w:type="dxa"/>
          </w:tcPr>
          <w:p w:rsidR="00265410" w:rsidRPr="007923D7" w:rsidRDefault="000A0C79" w:rsidP="003D238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eastAsia="Times New Roman" w:cstheme="minorHAnsi"/>
                <w:sz w:val="20"/>
                <w:szCs w:val="20"/>
              </w:rPr>
              <w:t>Рузмарин</w:t>
            </w:r>
            <w:proofErr w:type="spellEnd"/>
            <w:r w:rsidRPr="007923D7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eastAsia="Times New Roman" w:cstheme="minorHAnsi"/>
                <w:sz w:val="20"/>
                <w:szCs w:val="20"/>
              </w:rPr>
              <w:t>зачин</w:t>
            </w:r>
            <w:proofErr w:type="spellEnd"/>
            <w:r w:rsidRPr="007923D7">
              <w:rPr>
                <w:rFonts w:eastAsia="Times New Roman" w:cstheme="minorHAnsi"/>
                <w:sz w:val="20"/>
                <w:szCs w:val="20"/>
              </w:rPr>
              <w:t xml:space="preserve"> 1/1</w:t>
            </w:r>
          </w:p>
        </w:tc>
        <w:tc>
          <w:tcPr>
            <w:tcW w:w="1142" w:type="dxa"/>
          </w:tcPr>
          <w:p w:rsidR="00265410" w:rsidRPr="007923D7" w:rsidRDefault="000A0C7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265410" w:rsidRPr="007923D7" w:rsidRDefault="000A0C79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130" w:type="dxa"/>
          </w:tcPr>
          <w:p w:rsidR="00265410" w:rsidRPr="007923D7" w:rsidRDefault="00265410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265410" w:rsidRPr="007923D7" w:rsidRDefault="00265410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265410" w:rsidRPr="007923D7" w:rsidRDefault="00265410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265410" w:rsidRPr="007923D7" w:rsidRDefault="00265410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265410" w:rsidRPr="007923D7" w:rsidRDefault="00265410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06E83" w:rsidRPr="007923D7" w:rsidTr="00DC1EBE">
        <w:tc>
          <w:tcPr>
            <w:tcW w:w="1291" w:type="dxa"/>
          </w:tcPr>
          <w:p w:rsidR="00206E83" w:rsidRPr="007923D7" w:rsidRDefault="00206E83" w:rsidP="003D238E">
            <w:pPr>
              <w:pStyle w:val="ListParagrap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7923D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108.</w:t>
            </w:r>
          </w:p>
        </w:tc>
        <w:tc>
          <w:tcPr>
            <w:tcW w:w="2933" w:type="dxa"/>
          </w:tcPr>
          <w:p w:rsidR="00206E83" w:rsidRPr="007923D7" w:rsidRDefault="00302DD9" w:rsidP="003D238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eastAsia="Times New Roman" w:cstheme="minorHAnsi"/>
                <w:sz w:val="20"/>
                <w:szCs w:val="20"/>
              </w:rPr>
              <w:t>Овсене</w:t>
            </w:r>
            <w:proofErr w:type="spellEnd"/>
            <w:r w:rsidRPr="007923D7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eastAsia="Times New Roman" w:cstheme="minorHAnsi"/>
                <w:sz w:val="20"/>
                <w:szCs w:val="20"/>
              </w:rPr>
              <w:t>пахуљице</w:t>
            </w:r>
            <w:proofErr w:type="spellEnd"/>
            <w:r w:rsidRPr="007923D7">
              <w:rPr>
                <w:rFonts w:eastAsia="Times New Roman" w:cstheme="minorHAnsi"/>
                <w:sz w:val="20"/>
                <w:szCs w:val="20"/>
              </w:rPr>
              <w:t xml:space="preserve"> 1/1</w:t>
            </w:r>
          </w:p>
        </w:tc>
        <w:tc>
          <w:tcPr>
            <w:tcW w:w="1142" w:type="dxa"/>
          </w:tcPr>
          <w:p w:rsidR="00206E83" w:rsidRPr="007923D7" w:rsidRDefault="00302DD9" w:rsidP="003D238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килограм</w:t>
            </w:r>
            <w:proofErr w:type="spellEnd"/>
          </w:p>
        </w:tc>
        <w:tc>
          <w:tcPr>
            <w:tcW w:w="1132" w:type="dxa"/>
          </w:tcPr>
          <w:p w:rsidR="00206E83" w:rsidRPr="007923D7" w:rsidRDefault="00302DD9" w:rsidP="003D238E">
            <w:pPr>
              <w:rPr>
                <w:rFonts w:cstheme="minorHAnsi"/>
                <w:sz w:val="20"/>
                <w:szCs w:val="20"/>
              </w:rPr>
            </w:pPr>
            <w:r w:rsidRPr="007923D7">
              <w:rPr>
                <w:rFonts w:cstheme="minorHAnsi"/>
                <w:sz w:val="20"/>
                <w:szCs w:val="20"/>
              </w:rPr>
              <w:t>2</w:t>
            </w:r>
            <w:r w:rsidR="00206E83" w:rsidRPr="007923D7"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1130" w:type="dxa"/>
          </w:tcPr>
          <w:p w:rsidR="00206E83" w:rsidRPr="007923D7" w:rsidRDefault="00206E83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2" w:type="dxa"/>
          </w:tcPr>
          <w:p w:rsidR="00206E83" w:rsidRPr="007923D7" w:rsidRDefault="00206E83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</w:tcPr>
          <w:p w:rsidR="00206E83" w:rsidRPr="007923D7" w:rsidRDefault="00206E83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95" w:type="dxa"/>
          </w:tcPr>
          <w:p w:rsidR="00206E83" w:rsidRPr="007923D7" w:rsidRDefault="00206E83" w:rsidP="003D238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8" w:type="dxa"/>
          </w:tcPr>
          <w:p w:rsidR="00206E83" w:rsidRPr="007923D7" w:rsidRDefault="00206E83" w:rsidP="003D238E">
            <w:pPr>
              <w:rPr>
                <w:rFonts w:cs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621"/>
        <w:gridCol w:w="1134"/>
      </w:tblGrid>
      <w:tr w:rsidR="00816728" w:rsidRPr="007923D7" w:rsidTr="003D238E">
        <w:tc>
          <w:tcPr>
            <w:tcW w:w="7621" w:type="dxa"/>
          </w:tcPr>
          <w:p w:rsidR="00816728" w:rsidRPr="007923D7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proofErr w:type="spellStart"/>
            <w:r w:rsidRPr="007923D7">
              <w:rPr>
                <w:rFonts w:cstheme="minorHAnsi"/>
                <w:sz w:val="20"/>
                <w:szCs w:val="20"/>
              </w:rPr>
              <w:t>Укупно</w:t>
            </w:r>
            <w:proofErr w:type="spellEnd"/>
            <w:r w:rsidRPr="007923D7">
              <w:rPr>
                <w:rFonts w:cstheme="minorHAnsi"/>
                <w:sz w:val="20"/>
                <w:szCs w:val="20"/>
              </w:rPr>
              <w:t xml:space="preserve"> </w:t>
            </w:r>
            <w:r w:rsidRPr="007923D7">
              <w:rPr>
                <w:rFonts w:cstheme="minorHAns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134" w:type="dxa"/>
          </w:tcPr>
          <w:p w:rsidR="00816728" w:rsidRPr="007923D7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  <w:tr w:rsidR="00816728" w:rsidRPr="007923D7" w:rsidTr="003D238E">
        <w:tc>
          <w:tcPr>
            <w:tcW w:w="7621" w:type="dxa"/>
          </w:tcPr>
          <w:p w:rsidR="00816728" w:rsidRPr="007923D7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7923D7">
              <w:rPr>
                <w:rFonts w:cstheme="minorHAnsi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1134" w:type="dxa"/>
          </w:tcPr>
          <w:p w:rsidR="00816728" w:rsidRPr="007923D7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  <w:tr w:rsidR="00816728" w:rsidRPr="007923D7" w:rsidTr="003D238E">
        <w:tc>
          <w:tcPr>
            <w:tcW w:w="7621" w:type="dxa"/>
          </w:tcPr>
          <w:p w:rsidR="00816728" w:rsidRPr="007923D7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  <w:r w:rsidRPr="007923D7">
              <w:rPr>
                <w:rFonts w:cstheme="minorHAnsi"/>
                <w:sz w:val="20"/>
                <w:szCs w:val="20"/>
                <w:lang w:val="sr-Cyrl-CS"/>
              </w:rPr>
              <w:t>Укупно  са ПДВ-ом</w:t>
            </w:r>
          </w:p>
        </w:tc>
        <w:tc>
          <w:tcPr>
            <w:tcW w:w="1134" w:type="dxa"/>
          </w:tcPr>
          <w:p w:rsidR="00816728" w:rsidRPr="007923D7" w:rsidRDefault="00816728" w:rsidP="003D238E">
            <w:pPr>
              <w:ind w:right="90"/>
              <w:jc w:val="right"/>
              <w:rPr>
                <w:rFonts w:cstheme="minorHAnsi"/>
                <w:i/>
                <w:sz w:val="20"/>
                <w:szCs w:val="20"/>
                <w:lang w:val="sr-Cyrl-CS"/>
              </w:rPr>
            </w:pPr>
          </w:p>
        </w:tc>
      </w:tr>
    </w:tbl>
    <w:p w:rsidR="00816728" w:rsidRPr="007923D7" w:rsidRDefault="00F922AF" w:rsidP="00816728">
      <w:pPr>
        <w:rPr>
          <w:rFonts w:cstheme="minorHAnsi"/>
          <w:b/>
          <w:sz w:val="20"/>
          <w:szCs w:val="20"/>
          <w:lang w:val="ru-RU"/>
        </w:rPr>
      </w:pPr>
      <w:r w:rsidRPr="007923D7">
        <w:rPr>
          <w:rFonts w:cstheme="minorHAnsi"/>
          <w:b/>
          <w:sz w:val="20"/>
          <w:szCs w:val="20"/>
          <w:lang w:val="ru-RU"/>
        </w:rPr>
        <w:t>НАПОМЕНА:</w:t>
      </w:r>
      <w:r w:rsidRPr="007923D7">
        <w:rPr>
          <w:rFonts w:cstheme="minorHAnsi"/>
          <w:b/>
          <w:sz w:val="20"/>
          <w:szCs w:val="20"/>
          <w:lang w:val="sr-Latn-CS"/>
        </w:rPr>
        <w:t xml:space="preserve"> </w:t>
      </w:r>
      <w:r w:rsidRPr="007923D7">
        <w:rPr>
          <w:rFonts w:cstheme="minorHAnsi"/>
          <w:b/>
          <w:sz w:val="20"/>
          <w:szCs w:val="20"/>
          <w:lang w:val="ru-RU"/>
        </w:rPr>
        <w:t>Цена треба да буде изражена тако да обухвати све трошкове (превоз добара, утовар, истовар, трошкове амбалаже и паковања, обраде и друге трошкове) које понуђач има у реализацији предметне јавне набавке.</w:t>
      </w:r>
    </w:p>
    <w:p w:rsidR="002D33BB" w:rsidRPr="007923D7" w:rsidRDefault="004E0042" w:rsidP="006A5731">
      <w:pPr>
        <w:suppressAutoHyphens/>
        <w:jc w:val="both"/>
        <w:rPr>
          <w:rFonts w:cstheme="minorHAnsi"/>
          <w:sz w:val="20"/>
          <w:szCs w:val="20"/>
          <w:lang w:val="sr-Cyrl-CS" w:eastAsia="ar-SA"/>
        </w:rPr>
      </w:pPr>
      <w:r w:rsidRPr="007923D7">
        <w:rPr>
          <w:rFonts w:cstheme="minorHAnsi"/>
          <w:b/>
          <w:sz w:val="20"/>
          <w:szCs w:val="20"/>
          <w:u w:val="single"/>
          <w:lang w:val="ru-RU"/>
        </w:rPr>
        <w:t>Због грешака које су се јављале молимо Понуђаче да обрате пажњу на јединице мере у колони број 3.</w:t>
      </w:r>
      <w:r w:rsidR="006A5731" w:rsidRPr="007923D7">
        <w:rPr>
          <w:rFonts w:cstheme="minorHAnsi"/>
          <w:sz w:val="20"/>
          <w:szCs w:val="20"/>
          <w:lang w:val="sr-Cyrl-CS" w:eastAsia="ar-SA"/>
        </w:rPr>
        <w:t xml:space="preserve"> </w:t>
      </w:r>
    </w:p>
    <w:p w:rsidR="004E0042" w:rsidRPr="007923D7" w:rsidRDefault="002D33BB" w:rsidP="002D33BB">
      <w:pPr>
        <w:suppressAutoHyphens/>
        <w:jc w:val="both"/>
        <w:rPr>
          <w:rFonts w:cstheme="minorHAnsi"/>
          <w:b/>
          <w:sz w:val="20"/>
          <w:szCs w:val="20"/>
          <w:u w:val="single"/>
          <w:lang w:val="sr-Cyrl-CS" w:eastAsia="ar-SA"/>
        </w:rPr>
      </w:pPr>
      <w:r w:rsidRPr="007923D7">
        <w:rPr>
          <w:rFonts w:cstheme="minorHAnsi"/>
          <w:b/>
          <w:sz w:val="20"/>
          <w:szCs w:val="20"/>
          <w:u w:val="single"/>
          <w:lang w:val="sr-Cyrl-CS" w:eastAsia="ar-SA"/>
        </w:rPr>
        <w:t xml:space="preserve"> Обратити пажњу на члан 4. модела уговора којим је дефинисана промена цена</w:t>
      </w:r>
      <w:r w:rsidR="006A5731" w:rsidRPr="007923D7">
        <w:rPr>
          <w:rFonts w:cstheme="minorHAnsi"/>
          <w:b/>
          <w:sz w:val="20"/>
          <w:szCs w:val="20"/>
          <w:u w:val="single"/>
          <w:lang w:val="sr-Cyrl-CS" w:eastAsia="ar-SA"/>
        </w:rPr>
        <w:t>.</w:t>
      </w:r>
    </w:p>
    <w:p w:rsidR="00523D58" w:rsidRPr="007923D7" w:rsidRDefault="00523D58" w:rsidP="00523D58">
      <w:pPr>
        <w:pStyle w:val="ListParagraph"/>
        <w:tabs>
          <w:tab w:val="left" w:pos="90"/>
        </w:tabs>
        <w:ind w:left="0"/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</w:pP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lastRenderedPageBreak/>
        <w:t>Понуђач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треба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да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попун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>и</w:t>
      </w:r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образац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структуре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понуђене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цене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>на следећи начин</w:t>
      </w:r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:</w:t>
      </w:r>
    </w:p>
    <w:p w:rsidR="00816728" w:rsidRPr="007923D7" w:rsidRDefault="00816728" w:rsidP="00816728">
      <w:pPr>
        <w:pStyle w:val="ListParagraph"/>
        <w:numPr>
          <w:ilvl w:val="0"/>
          <w:numId w:val="32"/>
        </w:numPr>
        <w:tabs>
          <w:tab w:val="left" w:pos="90"/>
        </w:tabs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</w:pPr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 xml:space="preserve">у колони </w:t>
      </w:r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5.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колико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износи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јединична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цена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ПДВ-а,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;</w:t>
      </w:r>
    </w:p>
    <w:p w:rsidR="00816728" w:rsidRPr="007923D7" w:rsidRDefault="00816728" w:rsidP="00816728">
      <w:pPr>
        <w:pStyle w:val="ListParagraph"/>
        <w:numPr>
          <w:ilvl w:val="0"/>
          <w:numId w:val="32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у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6.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укупан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и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то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тако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што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ће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помножити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јединичну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цену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без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ПДВ-а (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наведену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5.)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траженом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B2509D"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оквирном</w:t>
      </w:r>
      <w:proofErr w:type="spellEnd"/>
      <w:r w:rsidR="00B2509D"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количином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(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која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наведена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4.);</w:t>
      </w:r>
    </w:p>
    <w:p w:rsidR="00816728" w:rsidRPr="007923D7" w:rsidRDefault="00816728" w:rsidP="00816728">
      <w:pPr>
        <w:pStyle w:val="ListParagraph"/>
        <w:numPr>
          <w:ilvl w:val="0"/>
          <w:numId w:val="32"/>
        </w:numPr>
        <w:tabs>
          <w:tab w:val="left" w:pos="90"/>
        </w:tabs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</w:pPr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  <w:lang w:val="sr-Cyrl-CS"/>
        </w:rPr>
        <w:t xml:space="preserve">у колони </w:t>
      </w:r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7.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колико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износи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јединична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цена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ом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,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;</w:t>
      </w:r>
    </w:p>
    <w:p w:rsidR="00816728" w:rsidRPr="007923D7" w:rsidRDefault="00816728" w:rsidP="00816728">
      <w:pPr>
        <w:pStyle w:val="ListParagraph"/>
        <w:numPr>
          <w:ilvl w:val="0"/>
          <w:numId w:val="32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у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8.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укупан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износ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ом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за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тражени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предмет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јавне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набавке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и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то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тако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што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ће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помножити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јединичну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цену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ПДВ-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ом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(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наведену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7.)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са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траженом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="00B2509D"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оквирном</w:t>
      </w:r>
      <w:proofErr w:type="spellEnd"/>
      <w:r w:rsidR="00B2509D"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количином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(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која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је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наведена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у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4.);</w:t>
      </w:r>
    </w:p>
    <w:p w:rsidR="00816728" w:rsidRPr="007923D7" w:rsidRDefault="00816728" w:rsidP="00816728">
      <w:pPr>
        <w:pStyle w:val="ListParagraph"/>
        <w:numPr>
          <w:ilvl w:val="0"/>
          <w:numId w:val="32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у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колони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9.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уписати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923D7">
        <w:rPr>
          <w:rFonts w:asciiTheme="minorHAnsi" w:eastAsia="Arial" w:hAnsiTheme="minorHAnsi" w:cstheme="minorHAnsi"/>
          <w:color w:val="auto"/>
          <w:spacing w:val="1"/>
          <w:sz w:val="20"/>
          <w:szCs w:val="20"/>
        </w:rPr>
        <w:t>о</w:t>
      </w:r>
      <w:r w:rsidRPr="007923D7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зн</w:t>
      </w:r>
      <w:r w:rsidRPr="007923D7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ак</w:t>
      </w:r>
      <w:r w:rsidRPr="007923D7">
        <w:rPr>
          <w:rFonts w:asciiTheme="minorHAnsi" w:eastAsia="Arial" w:hAnsiTheme="minorHAnsi" w:cstheme="minorHAnsi"/>
          <w:color w:val="auto"/>
          <w:sz w:val="20"/>
          <w:szCs w:val="20"/>
        </w:rPr>
        <w:t>у</w:t>
      </w:r>
      <w:proofErr w:type="spellEnd"/>
      <w:r w:rsidRPr="007923D7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7923D7">
        <w:rPr>
          <w:rFonts w:asciiTheme="minorHAnsi" w:eastAsia="Arial" w:hAnsiTheme="minorHAnsi" w:cstheme="minorHAnsi"/>
          <w:color w:val="auto"/>
          <w:spacing w:val="1"/>
          <w:sz w:val="20"/>
          <w:szCs w:val="20"/>
        </w:rPr>
        <w:t>п</w:t>
      </w:r>
      <w:r w:rsidRPr="007923D7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ро</w:t>
      </w:r>
      <w:r w:rsidRPr="007923D7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7923D7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</w:t>
      </w:r>
      <w:r w:rsidRPr="007923D7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во</w:t>
      </w:r>
      <w:r w:rsidRPr="007923D7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д</w:t>
      </w:r>
      <w:r w:rsidRPr="007923D7">
        <w:rPr>
          <w:rFonts w:asciiTheme="minorHAnsi" w:eastAsia="Arial" w:hAnsiTheme="minorHAnsi" w:cstheme="minorHAnsi"/>
          <w:color w:val="auto"/>
          <w:sz w:val="20"/>
          <w:szCs w:val="20"/>
        </w:rPr>
        <w:t>а</w:t>
      </w:r>
      <w:proofErr w:type="spellEnd"/>
      <w:r w:rsidRPr="007923D7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7923D7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ко</w:t>
      </w:r>
      <w:r w:rsidRPr="007923D7">
        <w:rPr>
          <w:rFonts w:asciiTheme="minorHAnsi" w:eastAsia="Arial" w:hAnsiTheme="minorHAnsi" w:cstheme="minorHAnsi"/>
          <w:color w:val="auto"/>
          <w:spacing w:val="3"/>
          <w:sz w:val="20"/>
          <w:szCs w:val="20"/>
        </w:rPr>
        <w:t>ј</w:t>
      </w:r>
      <w:r w:rsidRPr="007923D7">
        <w:rPr>
          <w:rFonts w:asciiTheme="minorHAnsi" w:eastAsia="Arial" w:hAnsiTheme="minorHAnsi" w:cstheme="minorHAnsi"/>
          <w:color w:val="auto"/>
          <w:sz w:val="20"/>
          <w:szCs w:val="20"/>
        </w:rPr>
        <w:t>и</w:t>
      </w:r>
      <w:proofErr w:type="spellEnd"/>
      <w:r w:rsidRPr="007923D7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7923D7">
        <w:rPr>
          <w:rFonts w:asciiTheme="minorHAnsi" w:eastAsia="Arial" w:hAnsiTheme="minorHAnsi" w:cstheme="minorHAnsi"/>
          <w:color w:val="auto"/>
          <w:sz w:val="20"/>
          <w:szCs w:val="20"/>
        </w:rPr>
        <w:t>се</w:t>
      </w:r>
      <w:proofErr w:type="spellEnd"/>
      <w:r w:rsidRPr="007923D7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7923D7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н</w:t>
      </w:r>
      <w:r w:rsidRPr="007923D7">
        <w:rPr>
          <w:rFonts w:asciiTheme="minorHAnsi" w:eastAsia="Arial" w:hAnsiTheme="minorHAnsi" w:cstheme="minorHAnsi"/>
          <w:color w:val="auto"/>
          <w:sz w:val="20"/>
          <w:szCs w:val="20"/>
        </w:rPr>
        <w:t>у</w:t>
      </w:r>
      <w:r w:rsidRPr="007923D7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д</w:t>
      </w:r>
      <w:r w:rsidRPr="007923D7">
        <w:rPr>
          <w:rFonts w:asciiTheme="minorHAnsi" w:eastAsia="Arial" w:hAnsiTheme="minorHAnsi" w:cstheme="minorHAnsi"/>
          <w:color w:val="auto"/>
          <w:sz w:val="20"/>
          <w:szCs w:val="20"/>
        </w:rPr>
        <w:t>и</w:t>
      </w:r>
      <w:proofErr w:type="spellEnd"/>
      <w:r w:rsidRPr="007923D7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(</w:t>
      </w:r>
      <w:proofErr w:type="spellStart"/>
      <w:r w:rsidRPr="007923D7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ко</w:t>
      </w:r>
      <w:r w:rsidRPr="007923D7">
        <w:rPr>
          <w:rFonts w:asciiTheme="minorHAnsi" w:eastAsia="Arial" w:hAnsiTheme="minorHAnsi" w:cstheme="minorHAnsi"/>
          <w:color w:val="auto"/>
          <w:sz w:val="20"/>
          <w:szCs w:val="20"/>
        </w:rPr>
        <w:t>м</w:t>
      </w:r>
      <w:r w:rsidRPr="007923D7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ер</w:t>
      </w:r>
      <w:r w:rsidRPr="007923D7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ц</w:t>
      </w:r>
      <w:r w:rsidRPr="007923D7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7923D7">
        <w:rPr>
          <w:rFonts w:asciiTheme="minorHAnsi" w:eastAsia="Arial" w:hAnsiTheme="minorHAnsi" w:cstheme="minorHAnsi"/>
          <w:color w:val="auto"/>
          <w:spacing w:val="3"/>
          <w:sz w:val="20"/>
          <w:szCs w:val="20"/>
        </w:rPr>
        <w:t>ј</w:t>
      </w:r>
      <w:r w:rsidRPr="007923D7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</w:t>
      </w:r>
      <w:r w:rsidRPr="007923D7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л</w:t>
      </w:r>
      <w:r w:rsidRPr="007923D7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н</w:t>
      </w:r>
      <w:r w:rsidRPr="007923D7">
        <w:rPr>
          <w:rFonts w:asciiTheme="minorHAnsi" w:eastAsia="Arial" w:hAnsiTheme="minorHAnsi" w:cstheme="minorHAnsi"/>
          <w:color w:val="auto"/>
          <w:sz w:val="20"/>
          <w:szCs w:val="20"/>
        </w:rPr>
        <w:t>и</w:t>
      </w:r>
      <w:proofErr w:type="spellEnd"/>
      <w:r w:rsidRPr="007923D7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7923D7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н</w:t>
      </w:r>
      <w:r w:rsidRPr="007923D7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</w:t>
      </w:r>
      <w:r w:rsidRPr="007923D7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</w:t>
      </w:r>
      <w:r w:rsidRPr="007923D7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7923D7">
        <w:rPr>
          <w:rFonts w:asciiTheme="minorHAnsi" w:eastAsia="Arial" w:hAnsiTheme="minorHAnsi" w:cstheme="minorHAnsi"/>
          <w:color w:val="auto"/>
          <w:sz w:val="20"/>
          <w:szCs w:val="20"/>
        </w:rPr>
        <w:t>в</w:t>
      </w:r>
      <w:proofErr w:type="spellEnd"/>
      <w:r w:rsidRPr="007923D7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proofErr w:type="spellStart"/>
      <w:r w:rsidRPr="007923D7">
        <w:rPr>
          <w:rFonts w:asciiTheme="minorHAnsi" w:eastAsia="Arial" w:hAnsiTheme="minorHAnsi" w:cstheme="minorHAnsi"/>
          <w:color w:val="auto"/>
          <w:spacing w:val="1"/>
          <w:sz w:val="20"/>
          <w:szCs w:val="20"/>
        </w:rPr>
        <w:t>п</w:t>
      </w:r>
      <w:r w:rsidRPr="007923D7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ро</w:t>
      </w:r>
      <w:r w:rsidRPr="007923D7">
        <w:rPr>
          <w:rFonts w:asciiTheme="minorHAnsi" w:eastAsia="Arial" w:hAnsiTheme="minorHAnsi" w:cstheme="minorHAnsi"/>
          <w:color w:val="auto"/>
          <w:spacing w:val="-3"/>
          <w:sz w:val="20"/>
          <w:szCs w:val="20"/>
        </w:rPr>
        <w:t>и</w:t>
      </w:r>
      <w:r w:rsidRPr="007923D7">
        <w:rPr>
          <w:rFonts w:asciiTheme="minorHAnsi" w:eastAsia="Arial" w:hAnsiTheme="minorHAnsi" w:cstheme="minorHAnsi"/>
          <w:color w:val="auto"/>
          <w:spacing w:val="-1"/>
          <w:sz w:val="20"/>
          <w:szCs w:val="20"/>
        </w:rPr>
        <w:t>з</w:t>
      </w:r>
      <w:r w:rsidRPr="007923D7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во</w:t>
      </w:r>
      <w:r w:rsidRPr="007923D7">
        <w:rPr>
          <w:rFonts w:asciiTheme="minorHAnsi" w:eastAsia="Arial" w:hAnsiTheme="minorHAnsi" w:cstheme="minorHAnsi"/>
          <w:color w:val="auto"/>
          <w:spacing w:val="2"/>
          <w:sz w:val="20"/>
          <w:szCs w:val="20"/>
        </w:rPr>
        <w:t>д</w:t>
      </w:r>
      <w:r w:rsidRPr="007923D7">
        <w:rPr>
          <w:rFonts w:asciiTheme="minorHAnsi" w:eastAsia="Arial" w:hAnsiTheme="minorHAnsi" w:cstheme="minorHAnsi"/>
          <w:color w:val="auto"/>
          <w:spacing w:val="-2"/>
          <w:sz w:val="20"/>
          <w:szCs w:val="20"/>
        </w:rPr>
        <w:t>а</w:t>
      </w:r>
      <w:proofErr w:type="spellEnd"/>
      <w:r w:rsidRPr="007923D7">
        <w:rPr>
          <w:rFonts w:asciiTheme="minorHAnsi" w:eastAsia="Arial" w:hAnsiTheme="minorHAnsi" w:cstheme="minorHAnsi"/>
          <w:color w:val="auto"/>
          <w:sz w:val="20"/>
          <w:szCs w:val="20"/>
        </w:rPr>
        <w:t>)</w:t>
      </w:r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или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назив</w:t>
      </w:r>
      <w:proofErr w:type="spellEnd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proofErr w:type="spellStart"/>
      <w:r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произвођача</w:t>
      </w:r>
      <w:proofErr w:type="spellEnd"/>
      <w:r w:rsidR="00362671" w:rsidRPr="007923D7">
        <w:rPr>
          <w:rFonts w:asciiTheme="minorHAnsi" w:hAnsiTheme="minorHAnsi" w:cstheme="minorHAnsi"/>
          <w:bCs/>
          <w:iCs/>
          <w:color w:val="auto"/>
          <w:sz w:val="20"/>
          <w:szCs w:val="20"/>
        </w:rPr>
        <w:t>,</w:t>
      </w:r>
    </w:p>
    <w:p w:rsidR="00A82593" w:rsidRPr="007923D7" w:rsidRDefault="00816728" w:rsidP="00816728">
      <w:pPr>
        <w:pStyle w:val="ListParagraph"/>
        <w:numPr>
          <w:ilvl w:val="0"/>
          <w:numId w:val="32"/>
        </w:numPr>
        <w:tabs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proofErr w:type="spellStart"/>
      <w:r w:rsidRPr="007923D7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На</w:t>
      </w:r>
      <w:proofErr w:type="spellEnd"/>
      <w:r w:rsidRPr="007923D7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7923D7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крају</w:t>
      </w:r>
      <w:proofErr w:type="spellEnd"/>
      <w:r w:rsidRPr="007923D7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7923D7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уписати</w:t>
      </w:r>
      <w:proofErr w:type="spellEnd"/>
      <w:r w:rsidRPr="007923D7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7923D7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укупну</w:t>
      </w:r>
      <w:proofErr w:type="spellEnd"/>
      <w:r w:rsidRPr="007923D7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7923D7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цену</w:t>
      </w:r>
      <w:proofErr w:type="spellEnd"/>
      <w:r w:rsidRPr="007923D7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7923D7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предмета</w:t>
      </w:r>
      <w:proofErr w:type="spellEnd"/>
      <w:r w:rsidRPr="007923D7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7923D7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набавке</w:t>
      </w:r>
      <w:proofErr w:type="spellEnd"/>
      <w:r w:rsidRPr="007923D7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7923D7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без</w:t>
      </w:r>
      <w:proofErr w:type="spellEnd"/>
      <w:r w:rsidRPr="007923D7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ПДВ-а; </w:t>
      </w:r>
      <w:proofErr w:type="spellStart"/>
      <w:r w:rsidRPr="007923D7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износ</w:t>
      </w:r>
      <w:proofErr w:type="spellEnd"/>
      <w:r w:rsidRPr="007923D7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ПДВ-а и </w:t>
      </w:r>
      <w:proofErr w:type="spellStart"/>
      <w:r w:rsidRPr="007923D7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укупан</w:t>
      </w:r>
      <w:proofErr w:type="spellEnd"/>
      <w:r w:rsidRPr="007923D7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7923D7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износ</w:t>
      </w:r>
      <w:proofErr w:type="spellEnd"/>
      <w:r w:rsidRPr="007923D7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7923D7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са</w:t>
      </w:r>
      <w:proofErr w:type="spellEnd"/>
      <w:r w:rsidRPr="007923D7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 ПДВ-</w:t>
      </w:r>
      <w:proofErr w:type="spellStart"/>
      <w:r w:rsidRPr="007923D7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ом</w:t>
      </w:r>
      <w:proofErr w:type="spellEnd"/>
      <w:r w:rsidRPr="007923D7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.</w:t>
      </w:r>
    </w:p>
    <w:p w:rsidR="00816728" w:rsidRPr="007923D7" w:rsidRDefault="00816728" w:rsidP="00A82593">
      <w:pPr>
        <w:pStyle w:val="ListParagraph"/>
        <w:tabs>
          <w:tab w:val="left" w:pos="90"/>
        </w:tabs>
        <w:jc w:val="both"/>
        <w:rPr>
          <w:rFonts w:asciiTheme="minorHAnsi" w:hAnsiTheme="minorHAnsi" w:cstheme="minorHAnsi"/>
          <w:b/>
          <w:bCs/>
          <w:iCs/>
          <w:color w:val="auto"/>
          <w:sz w:val="20"/>
          <w:szCs w:val="20"/>
          <w:lang w:val="sr-Cyrl-CS"/>
        </w:rPr>
      </w:pPr>
      <w:r w:rsidRPr="007923D7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7923D7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7923D7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7923D7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</w:r>
      <w:r w:rsidRPr="007923D7">
        <w:rPr>
          <w:rFonts w:asciiTheme="minorHAnsi" w:hAnsiTheme="minorHAnsi" w:cstheme="minorHAnsi"/>
          <w:b/>
          <w:color w:val="auto"/>
          <w:sz w:val="20"/>
          <w:szCs w:val="20"/>
          <w:lang w:val="ru-RU"/>
        </w:rPr>
        <w:tab/>
        <w:t xml:space="preserve">                                                                     </w:t>
      </w:r>
      <w:r w:rsidRPr="007923D7">
        <w:rPr>
          <w:rFonts w:asciiTheme="minorHAnsi" w:hAnsiTheme="minorHAnsi" w:cstheme="minorHAnsi"/>
          <w:b/>
          <w:sz w:val="20"/>
          <w:szCs w:val="20"/>
        </w:rPr>
        <w:t xml:space="preserve">                                                                                                                        </w:t>
      </w:r>
    </w:p>
    <w:tbl>
      <w:tblPr>
        <w:tblW w:w="0" w:type="auto"/>
        <w:tblInd w:w="303" w:type="dxa"/>
        <w:tblLayout w:type="fixed"/>
        <w:tblLook w:val="0000"/>
      </w:tblPr>
      <w:tblGrid>
        <w:gridCol w:w="3225"/>
        <w:gridCol w:w="5400"/>
      </w:tblGrid>
      <w:tr w:rsidR="00F73E66" w:rsidRPr="007923D7" w:rsidTr="00467D4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E66" w:rsidRPr="007923D7" w:rsidRDefault="00F73E66" w:rsidP="00467D4D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</w:p>
          <w:p w:rsidR="00F73E66" w:rsidRPr="007923D7" w:rsidRDefault="00F73E66" w:rsidP="00467D4D">
            <w:pPr>
              <w:jc w:val="both"/>
              <w:rPr>
                <w:rFonts w:eastAsia="TimesNewRomanPSMT" w:cstheme="minorHAnsi"/>
                <w:bCs/>
                <w:sz w:val="20"/>
                <w:szCs w:val="20"/>
                <w:lang w:val="sr-Cyrl-BA"/>
              </w:rPr>
            </w:pPr>
            <w:proofErr w:type="spellStart"/>
            <w:r w:rsidRPr="007923D7">
              <w:rPr>
                <w:rFonts w:eastAsia="TimesNewRomanPSMT" w:cstheme="minorHAnsi"/>
                <w:bCs/>
                <w:sz w:val="20"/>
                <w:szCs w:val="20"/>
              </w:rPr>
              <w:t>Место</w:t>
            </w:r>
            <w:proofErr w:type="spellEnd"/>
            <w:r w:rsidRPr="007923D7">
              <w:rPr>
                <w:rFonts w:eastAsia="TimesNewRomanPSMT" w:cstheme="minorHAnsi"/>
                <w:bCs/>
                <w:sz w:val="20"/>
                <w:szCs w:val="20"/>
              </w:rPr>
              <w:t xml:space="preserve"> и </w:t>
            </w:r>
            <w:proofErr w:type="spellStart"/>
            <w:r w:rsidRPr="007923D7">
              <w:rPr>
                <w:rFonts w:eastAsia="TimesNewRomanPSMT" w:cstheme="minorHAnsi"/>
                <w:bCs/>
                <w:sz w:val="20"/>
                <w:szCs w:val="20"/>
              </w:rPr>
              <w:t>начин</w:t>
            </w:r>
            <w:proofErr w:type="spellEnd"/>
            <w:r w:rsidRPr="007923D7">
              <w:rPr>
                <w:rFonts w:eastAsia="TimesNewRomanPSMT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eastAsia="TimesNewRomanPSMT" w:cstheme="minorHAnsi"/>
                <w:bCs/>
                <w:sz w:val="20"/>
                <w:szCs w:val="20"/>
              </w:rPr>
              <w:t>испоруке</w:t>
            </w:r>
            <w:proofErr w:type="spellEnd"/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E66" w:rsidRPr="007923D7" w:rsidRDefault="00F73E66" w:rsidP="00467D4D">
            <w:pPr>
              <w:suppressAutoHyphens/>
              <w:autoSpaceDE w:val="0"/>
              <w:ind w:right="184"/>
              <w:jc w:val="both"/>
              <w:rPr>
                <w:rFonts w:cstheme="minorHAnsi"/>
                <w:b/>
                <w:noProof/>
                <w:sz w:val="20"/>
                <w:szCs w:val="20"/>
                <w:lang w:eastAsia="zh-CN"/>
              </w:rPr>
            </w:pPr>
            <w:proofErr w:type="spellStart"/>
            <w:r w:rsidRPr="007923D7">
              <w:rPr>
                <w:rFonts w:cstheme="minorHAnsi"/>
                <w:iCs/>
                <w:sz w:val="20"/>
                <w:szCs w:val="20"/>
              </w:rPr>
              <w:t>Сукцесивно</w:t>
            </w:r>
            <w:proofErr w:type="spellEnd"/>
            <w:r w:rsidRPr="007923D7">
              <w:rPr>
                <w:rFonts w:cstheme="minorHAnsi"/>
                <w:iCs/>
                <w:sz w:val="20"/>
                <w:szCs w:val="20"/>
              </w:rPr>
              <w:t xml:space="preserve">, </w:t>
            </w:r>
            <w:proofErr w:type="spellStart"/>
            <w:r w:rsidRPr="007923D7">
              <w:rPr>
                <w:rFonts w:cstheme="minorHAnsi"/>
                <w:iCs/>
                <w:sz w:val="20"/>
                <w:szCs w:val="20"/>
              </w:rPr>
              <w:t>на</w:t>
            </w:r>
            <w:proofErr w:type="spellEnd"/>
            <w:r w:rsidRPr="007923D7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iCs/>
                <w:sz w:val="20"/>
                <w:szCs w:val="20"/>
              </w:rPr>
              <w:t>адресу</w:t>
            </w:r>
            <w:proofErr w:type="spellEnd"/>
            <w:r w:rsidRPr="007923D7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iCs/>
                <w:sz w:val="20"/>
                <w:szCs w:val="20"/>
              </w:rPr>
              <w:t>наручиоца</w:t>
            </w:r>
            <w:proofErr w:type="spellEnd"/>
            <w:r w:rsidRPr="007923D7">
              <w:rPr>
                <w:rFonts w:cstheme="minorHAnsi"/>
                <w:iCs/>
                <w:sz w:val="20"/>
                <w:szCs w:val="20"/>
              </w:rPr>
              <w:t xml:space="preserve">, </w:t>
            </w:r>
            <w:proofErr w:type="spellStart"/>
            <w:r w:rsidRPr="007923D7">
              <w:rPr>
                <w:rFonts w:cstheme="minorHAnsi"/>
                <w:bCs/>
                <w:sz w:val="20"/>
                <w:szCs w:val="20"/>
              </w:rPr>
              <w:t>Специјална</w:t>
            </w:r>
            <w:proofErr w:type="spellEnd"/>
            <w:r w:rsidRPr="007923D7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bCs/>
                <w:sz w:val="20"/>
                <w:szCs w:val="20"/>
              </w:rPr>
              <w:t>болница</w:t>
            </w:r>
            <w:proofErr w:type="spellEnd"/>
            <w:r w:rsidRPr="007923D7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bCs/>
                <w:sz w:val="20"/>
                <w:szCs w:val="20"/>
              </w:rPr>
              <w:t>за</w:t>
            </w:r>
            <w:proofErr w:type="spellEnd"/>
            <w:r w:rsidRPr="007923D7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bCs/>
                <w:sz w:val="20"/>
                <w:szCs w:val="20"/>
              </w:rPr>
              <w:t>рехабилитацију</w:t>
            </w:r>
            <w:proofErr w:type="spellEnd"/>
            <w:r w:rsidRPr="007923D7">
              <w:rPr>
                <w:rFonts w:cstheme="minorHAnsi"/>
                <w:bCs/>
                <w:sz w:val="20"/>
                <w:szCs w:val="20"/>
              </w:rPr>
              <w:t xml:space="preserve"> “</w:t>
            </w:r>
            <w:proofErr w:type="spellStart"/>
            <w:r w:rsidR="00D9317E" w:rsidRPr="007923D7">
              <w:rPr>
                <w:rFonts w:cstheme="minorHAnsi"/>
                <w:bCs/>
                <w:sz w:val="20"/>
                <w:szCs w:val="20"/>
              </w:rPr>
              <w:t>Рибарска</w:t>
            </w:r>
            <w:proofErr w:type="spellEnd"/>
            <w:r w:rsidR="00D9317E" w:rsidRPr="007923D7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D9317E" w:rsidRPr="007923D7">
              <w:rPr>
                <w:rFonts w:cstheme="minorHAnsi"/>
                <w:bCs/>
                <w:sz w:val="20"/>
                <w:szCs w:val="20"/>
              </w:rPr>
              <w:t>Бања</w:t>
            </w:r>
            <w:proofErr w:type="spellEnd"/>
            <w:r w:rsidR="00D9317E" w:rsidRPr="007923D7">
              <w:rPr>
                <w:rFonts w:cstheme="minorHAnsi"/>
                <w:bCs/>
                <w:sz w:val="20"/>
                <w:szCs w:val="20"/>
              </w:rPr>
              <w:t xml:space="preserve">”, </w:t>
            </w:r>
            <w:proofErr w:type="spellStart"/>
            <w:r w:rsidR="00D9317E" w:rsidRPr="007923D7">
              <w:rPr>
                <w:rFonts w:cstheme="minorHAnsi"/>
                <w:sz w:val="20"/>
                <w:szCs w:val="20"/>
              </w:rPr>
              <w:t>Краља</w:t>
            </w:r>
            <w:proofErr w:type="spellEnd"/>
            <w:r w:rsidR="00D9317E"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D9317E" w:rsidRPr="007923D7">
              <w:rPr>
                <w:rFonts w:cstheme="minorHAnsi"/>
                <w:sz w:val="20"/>
                <w:szCs w:val="20"/>
              </w:rPr>
              <w:t>Петра</w:t>
            </w:r>
            <w:proofErr w:type="spellEnd"/>
            <w:r w:rsidR="00D9317E" w:rsidRPr="007923D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D9317E" w:rsidRPr="007923D7">
              <w:rPr>
                <w:rFonts w:cstheme="minorHAnsi"/>
                <w:sz w:val="20"/>
                <w:szCs w:val="20"/>
              </w:rPr>
              <w:t>Првог</w:t>
            </w:r>
            <w:proofErr w:type="spellEnd"/>
            <w:r w:rsidR="00D9317E" w:rsidRPr="007923D7">
              <w:rPr>
                <w:rFonts w:cstheme="minorHAnsi"/>
                <w:sz w:val="20"/>
                <w:szCs w:val="20"/>
              </w:rPr>
              <w:t xml:space="preserve"> 176</w:t>
            </w:r>
            <w:r w:rsidRPr="007923D7">
              <w:rPr>
                <w:rFonts w:cstheme="minorHAnsi"/>
                <w:bCs/>
                <w:sz w:val="20"/>
                <w:szCs w:val="20"/>
              </w:rPr>
              <w:t xml:space="preserve">, </w:t>
            </w:r>
            <w:proofErr w:type="spellStart"/>
            <w:r w:rsidRPr="007923D7">
              <w:rPr>
                <w:rFonts w:cstheme="minorHAnsi"/>
                <w:bCs/>
                <w:sz w:val="20"/>
                <w:szCs w:val="20"/>
              </w:rPr>
              <w:t>франко</w:t>
            </w:r>
            <w:proofErr w:type="spellEnd"/>
            <w:r w:rsidRPr="007923D7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7923D7">
              <w:rPr>
                <w:rFonts w:cstheme="minorHAnsi"/>
                <w:sz w:val="20"/>
                <w:szCs w:val="20"/>
                <w:lang w:val="sr-Cyrl-CS"/>
              </w:rPr>
              <w:t>магацин наручиоца, истоварен, уз поштовање времена испоруке.</w:t>
            </w:r>
          </w:p>
        </w:tc>
      </w:tr>
      <w:tr w:rsidR="00F73E66" w:rsidRPr="007923D7" w:rsidTr="00467D4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E66" w:rsidRPr="007923D7" w:rsidRDefault="00F73E66" w:rsidP="00467D4D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  <w:r w:rsidRPr="007923D7"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  <w:t>Време испоруке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E66" w:rsidRPr="007923D7" w:rsidRDefault="00F73E66" w:rsidP="00467D4D">
            <w:pPr>
              <w:suppressAutoHyphens/>
              <w:autoSpaceDE w:val="0"/>
              <w:ind w:right="184"/>
              <w:jc w:val="both"/>
              <w:rPr>
                <w:rFonts w:cstheme="minorHAnsi"/>
                <w:iCs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iCs/>
                <w:sz w:val="20"/>
                <w:szCs w:val="20"/>
              </w:rPr>
              <w:t>Испорука</w:t>
            </w:r>
            <w:proofErr w:type="spellEnd"/>
            <w:r w:rsidRPr="007923D7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iCs/>
                <w:sz w:val="20"/>
                <w:szCs w:val="20"/>
              </w:rPr>
              <w:t>минимум</w:t>
            </w:r>
            <w:proofErr w:type="spellEnd"/>
            <w:r w:rsidRPr="007923D7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iCs/>
                <w:sz w:val="20"/>
                <w:szCs w:val="20"/>
              </w:rPr>
              <w:t>једном</w:t>
            </w:r>
            <w:proofErr w:type="spellEnd"/>
            <w:r w:rsidRPr="007923D7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iCs/>
                <w:sz w:val="20"/>
                <w:szCs w:val="20"/>
              </w:rPr>
              <w:t>недељно</w:t>
            </w:r>
            <w:proofErr w:type="spellEnd"/>
            <w:r w:rsidRPr="007923D7">
              <w:rPr>
                <w:rFonts w:cstheme="minorHAnsi"/>
                <w:iCs/>
                <w:sz w:val="20"/>
                <w:szCs w:val="20"/>
              </w:rPr>
              <w:t xml:space="preserve">. </w:t>
            </w:r>
            <w:proofErr w:type="spellStart"/>
            <w:r w:rsidRPr="007923D7">
              <w:rPr>
                <w:rFonts w:cstheme="minorHAnsi"/>
                <w:iCs/>
                <w:sz w:val="20"/>
                <w:szCs w:val="20"/>
              </w:rPr>
              <w:t>Искључиво</w:t>
            </w:r>
            <w:proofErr w:type="spellEnd"/>
            <w:r w:rsidRPr="007923D7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iCs/>
                <w:sz w:val="20"/>
                <w:szCs w:val="20"/>
              </w:rPr>
              <w:t>радним</w:t>
            </w:r>
            <w:proofErr w:type="spellEnd"/>
            <w:r w:rsidRPr="007923D7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iCs/>
                <w:sz w:val="20"/>
                <w:szCs w:val="20"/>
              </w:rPr>
              <w:t>данима</w:t>
            </w:r>
            <w:proofErr w:type="spellEnd"/>
            <w:r w:rsidRPr="007923D7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iCs/>
                <w:sz w:val="20"/>
                <w:szCs w:val="20"/>
              </w:rPr>
              <w:t>од</w:t>
            </w:r>
            <w:proofErr w:type="spellEnd"/>
            <w:r w:rsidRPr="007923D7">
              <w:rPr>
                <w:rFonts w:cstheme="minorHAnsi"/>
                <w:iCs/>
                <w:sz w:val="20"/>
                <w:szCs w:val="20"/>
              </w:rPr>
              <w:t xml:space="preserve"> 10 </w:t>
            </w:r>
            <w:proofErr w:type="spellStart"/>
            <w:r w:rsidRPr="007923D7">
              <w:rPr>
                <w:rFonts w:cstheme="minorHAnsi"/>
                <w:iCs/>
                <w:sz w:val="20"/>
                <w:szCs w:val="20"/>
              </w:rPr>
              <w:t>до</w:t>
            </w:r>
            <w:proofErr w:type="spellEnd"/>
            <w:r w:rsidRPr="007923D7">
              <w:rPr>
                <w:rFonts w:cstheme="minorHAnsi"/>
                <w:iCs/>
                <w:sz w:val="20"/>
                <w:szCs w:val="20"/>
              </w:rPr>
              <w:t xml:space="preserve"> 13 </w:t>
            </w:r>
            <w:proofErr w:type="spellStart"/>
            <w:r w:rsidRPr="007923D7">
              <w:rPr>
                <w:rFonts w:cstheme="minorHAnsi"/>
                <w:iCs/>
                <w:sz w:val="20"/>
                <w:szCs w:val="20"/>
              </w:rPr>
              <w:t>часова</w:t>
            </w:r>
            <w:proofErr w:type="spellEnd"/>
            <w:r w:rsidRPr="007923D7">
              <w:rPr>
                <w:rFonts w:cstheme="minorHAnsi"/>
                <w:iCs/>
                <w:sz w:val="20"/>
                <w:szCs w:val="20"/>
              </w:rPr>
              <w:t xml:space="preserve">. </w:t>
            </w:r>
          </w:p>
        </w:tc>
      </w:tr>
      <w:tr w:rsidR="00F73E66" w:rsidRPr="007923D7" w:rsidTr="00467D4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E66" w:rsidRPr="007923D7" w:rsidRDefault="00864D06" w:rsidP="00467D4D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  <w:r w:rsidRPr="007923D7"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  <w:t xml:space="preserve">Време испоруке </w:t>
            </w:r>
            <w:r w:rsidR="000A7AE4" w:rsidRPr="007923D7"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  <w:t xml:space="preserve">за </w:t>
            </w:r>
            <w:r w:rsidRPr="007923D7"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  <w:t>ставке 20.,</w:t>
            </w:r>
            <w:r w:rsidR="00F73E66" w:rsidRPr="007923D7"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  <w:t xml:space="preserve"> 21.</w:t>
            </w:r>
            <w:r w:rsidRPr="007923D7"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  <w:t xml:space="preserve"> и 22.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E66" w:rsidRPr="007923D7" w:rsidRDefault="00BE6D38" w:rsidP="00467D4D">
            <w:pPr>
              <w:suppressAutoHyphens/>
              <w:autoSpaceDE w:val="0"/>
              <w:ind w:right="184"/>
              <w:jc w:val="both"/>
              <w:rPr>
                <w:rFonts w:cstheme="minorHAnsi"/>
                <w:iCs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iCs/>
                <w:sz w:val="20"/>
                <w:szCs w:val="20"/>
              </w:rPr>
              <w:t>Испорука</w:t>
            </w:r>
            <w:proofErr w:type="spellEnd"/>
            <w:r w:rsidRPr="007923D7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iCs/>
                <w:sz w:val="20"/>
                <w:szCs w:val="20"/>
              </w:rPr>
              <w:t>сваког</w:t>
            </w:r>
            <w:proofErr w:type="spellEnd"/>
            <w:r w:rsidRPr="007923D7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iCs/>
                <w:sz w:val="20"/>
                <w:szCs w:val="20"/>
              </w:rPr>
              <w:t>дана</w:t>
            </w:r>
            <w:proofErr w:type="spellEnd"/>
            <w:r w:rsidRPr="007923D7">
              <w:rPr>
                <w:rFonts w:cstheme="minorHAnsi"/>
                <w:iCs/>
                <w:sz w:val="20"/>
                <w:szCs w:val="20"/>
              </w:rPr>
              <w:t xml:space="preserve"> (</w:t>
            </w:r>
            <w:proofErr w:type="spellStart"/>
            <w:r w:rsidR="00F33E5C" w:rsidRPr="007923D7">
              <w:rPr>
                <w:rFonts w:cstheme="minorHAnsi"/>
                <w:iCs/>
                <w:sz w:val="20"/>
                <w:szCs w:val="20"/>
              </w:rPr>
              <w:t>од</w:t>
            </w:r>
            <w:proofErr w:type="spellEnd"/>
            <w:r w:rsidR="00F33E5C" w:rsidRPr="007923D7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F33E5C" w:rsidRPr="007923D7">
              <w:rPr>
                <w:rFonts w:cstheme="minorHAnsi"/>
                <w:iCs/>
                <w:sz w:val="20"/>
                <w:szCs w:val="20"/>
              </w:rPr>
              <w:t>понедељ</w:t>
            </w:r>
            <w:r w:rsidRPr="007923D7">
              <w:rPr>
                <w:rFonts w:cstheme="minorHAnsi"/>
                <w:iCs/>
                <w:sz w:val="20"/>
                <w:szCs w:val="20"/>
              </w:rPr>
              <w:t>к</w:t>
            </w:r>
            <w:r w:rsidR="00F33E5C" w:rsidRPr="007923D7">
              <w:rPr>
                <w:rFonts w:cstheme="minorHAnsi"/>
                <w:iCs/>
                <w:sz w:val="20"/>
                <w:szCs w:val="20"/>
              </w:rPr>
              <w:t>а</w:t>
            </w:r>
            <w:proofErr w:type="spellEnd"/>
            <w:r w:rsidR="00F33E5C" w:rsidRPr="007923D7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F33E5C" w:rsidRPr="007923D7">
              <w:rPr>
                <w:rFonts w:cstheme="minorHAnsi"/>
                <w:iCs/>
                <w:sz w:val="20"/>
                <w:szCs w:val="20"/>
              </w:rPr>
              <w:t>до</w:t>
            </w:r>
            <w:proofErr w:type="spellEnd"/>
            <w:r w:rsidR="00F33E5C" w:rsidRPr="007923D7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F33E5C" w:rsidRPr="007923D7">
              <w:rPr>
                <w:rFonts w:cstheme="minorHAnsi"/>
                <w:iCs/>
                <w:sz w:val="20"/>
                <w:szCs w:val="20"/>
              </w:rPr>
              <w:t>недеље</w:t>
            </w:r>
            <w:proofErr w:type="spellEnd"/>
            <w:r w:rsidRPr="007923D7">
              <w:rPr>
                <w:rFonts w:cstheme="minorHAnsi"/>
                <w:iCs/>
                <w:sz w:val="20"/>
                <w:szCs w:val="20"/>
              </w:rPr>
              <w:t xml:space="preserve">) </w:t>
            </w:r>
            <w:proofErr w:type="spellStart"/>
            <w:r w:rsidRPr="007923D7">
              <w:rPr>
                <w:rFonts w:cstheme="minorHAnsi"/>
                <w:iCs/>
                <w:sz w:val="20"/>
                <w:szCs w:val="20"/>
              </w:rPr>
              <w:t>од</w:t>
            </w:r>
            <w:proofErr w:type="spellEnd"/>
            <w:r w:rsidRPr="007923D7">
              <w:rPr>
                <w:rFonts w:cstheme="minorHAnsi"/>
                <w:iCs/>
                <w:sz w:val="20"/>
                <w:szCs w:val="20"/>
              </w:rPr>
              <w:t xml:space="preserve"> 06,00 </w:t>
            </w:r>
            <w:proofErr w:type="spellStart"/>
            <w:r w:rsidRPr="007923D7">
              <w:rPr>
                <w:rFonts w:cstheme="minorHAnsi"/>
                <w:iCs/>
                <w:sz w:val="20"/>
                <w:szCs w:val="20"/>
              </w:rPr>
              <w:t>до</w:t>
            </w:r>
            <w:proofErr w:type="spellEnd"/>
            <w:r w:rsidRPr="007923D7">
              <w:rPr>
                <w:rFonts w:cstheme="minorHAnsi"/>
                <w:iCs/>
                <w:sz w:val="20"/>
                <w:szCs w:val="20"/>
              </w:rPr>
              <w:t xml:space="preserve"> 06,30 </w:t>
            </w:r>
            <w:proofErr w:type="spellStart"/>
            <w:r w:rsidRPr="007923D7">
              <w:rPr>
                <w:rFonts w:cstheme="minorHAnsi"/>
                <w:iCs/>
                <w:sz w:val="20"/>
                <w:szCs w:val="20"/>
              </w:rPr>
              <w:t>часова</w:t>
            </w:r>
            <w:proofErr w:type="spellEnd"/>
          </w:p>
        </w:tc>
      </w:tr>
      <w:tr w:rsidR="00F73E66" w:rsidRPr="007923D7" w:rsidTr="00467D4D"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E66" w:rsidRPr="007923D7" w:rsidRDefault="00F73E66" w:rsidP="00467D4D">
            <w:pPr>
              <w:snapToGrid w:val="0"/>
              <w:jc w:val="both"/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</w:pPr>
            <w:r w:rsidRPr="007923D7"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  <w:t xml:space="preserve">Време испоруке </w:t>
            </w:r>
            <w:r w:rsidR="000A7AE4" w:rsidRPr="007923D7"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  <w:t xml:space="preserve">за </w:t>
            </w:r>
            <w:r w:rsidRPr="007923D7"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  <w:t>ставке</w:t>
            </w:r>
            <w:r w:rsidR="00864D06" w:rsidRPr="007923D7"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  <w:t xml:space="preserve"> 23. и 24</w:t>
            </w:r>
            <w:r w:rsidR="00BE6D38" w:rsidRPr="007923D7">
              <w:rPr>
                <w:rFonts w:eastAsia="TimesNewRomanPSMT" w:cstheme="minorHAnsi"/>
                <w:bCs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E66" w:rsidRPr="007923D7" w:rsidRDefault="00BE6D38" w:rsidP="00467D4D">
            <w:pPr>
              <w:suppressAutoHyphens/>
              <w:autoSpaceDE w:val="0"/>
              <w:ind w:right="184"/>
              <w:jc w:val="both"/>
              <w:rPr>
                <w:rFonts w:cstheme="minorHAnsi"/>
                <w:iCs/>
                <w:sz w:val="20"/>
                <w:szCs w:val="20"/>
              </w:rPr>
            </w:pPr>
            <w:proofErr w:type="spellStart"/>
            <w:r w:rsidRPr="007923D7">
              <w:rPr>
                <w:rFonts w:cstheme="minorHAnsi"/>
                <w:iCs/>
                <w:sz w:val="20"/>
                <w:szCs w:val="20"/>
              </w:rPr>
              <w:t>Испорука</w:t>
            </w:r>
            <w:proofErr w:type="spellEnd"/>
            <w:r w:rsidRPr="007923D7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7923D7">
              <w:rPr>
                <w:rFonts w:cstheme="minorHAnsi"/>
                <w:iCs/>
                <w:sz w:val="20"/>
                <w:szCs w:val="20"/>
              </w:rPr>
              <w:t>дв</w:t>
            </w:r>
            <w:r w:rsidR="00F33E5C" w:rsidRPr="007923D7">
              <w:rPr>
                <w:rFonts w:cstheme="minorHAnsi"/>
                <w:iCs/>
                <w:sz w:val="20"/>
                <w:szCs w:val="20"/>
              </w:rPr>
              <w:t>а</w:t>
            </w:r>
            <w:proofErr w:type="spellEnd"/>
            <w:r w:rsidR="00F33E5C" w:rsidRPr="007923D7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F33E5C" w:rsidRPr="007923D7">
              <w:rPr>
                <w:rFonts w:cstheme="minorHAnsi"/>
                <w:iCs/>
                <w:sz w:val="20"/>
                <w:szCs w:val="20"/>
              </w:rPr>
              <w:t>пута</w:t>
            </w:r>
            <w:proofErr w:type="spellEnd"/>
            <w:r w:rsidR="00F33E5C" w:rsidRPr="007923D7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F33E5C" w:rsidRPr="007923D7">
              <w:rPr>
                <w:rFonts w:cstheme="minorHAnsi"/>
                <w:iCs/>
                <w:sz w:val="20"/>
                <w:szCs w:val="20"/>
              </w:rPr>
              <w:t>недељно</w:t>
            </w:r>
            <w:proofErr w:type="spellEnd"/>
            <w:r w:rsidR="00F33E5C" w:rsidRPr="007923D7">
              <w:rPr>
                <w:rFonts w:cstheme="minorHAnsi"/>
                <w:iCs/>
                <w:sz w:val="20"/>
                <w:szCs w:val="20"/>
              </w:rPr>
              <w:t xml:space="preserve"> (</w:t>
            </w:r>
            <w:proofErr w:type="spellStart"/>
            <w:r w:rsidR="00F33E5C" w:rsidRPr="007923D7">
              <w:rPr>
                <w:rFonts w:cstheme="minorHAnsi"/>
                <w:iCs/>
                <w:sz w:val="20"/>
                <w:szCs w:val="20"/>
              </w:rPr>
              <w:t>од</w:t>
            </w:r>
            <w:proofErr w:type="spellEnd"/>
            <w:r w:rsidR="00F33E5C" w:rsidRPr="007923D7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F33E5C" w:rsidRPr="007923D7">
              <w:rPr>
                <w:rFonts w:cstheme="minorHAnsi"/>
                <w:iCs/>
                <w:sz w:val="20"/>
                <w:szCs w:val="20"/>
              </w:rPr>
              <w:t>понедељка</w:t>
            </w:r>
            <w:proofErr w:type="spellEnd"/>
            <w:r w:rsidR="00F33E5C" w:rsidRPr="007923D7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F33E5C" w:rsidRPr="007923D7">
              <w:rPr>
                <w:rFonts w:cstheme="minorHAnsi"/>
                <w:iCs/>
                <w:sz w:val="20"/>
                <w:szCs w:val="20"/>
              </w:rPr>
              <w:t>до</w:t>
            </w:r>
            <w:proofErr w:type="spellEnd"/>
            <w:r w:rsidR="00F33E5C" w:rsidRPr="007923D7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="00F33E5C" w:rsidRPr="007923D7">
              <w:rPr>
                <w:rFonts w:cstheme="minorHAnsi"/>
                <w:iCs/>
                <w:sz w:val="20"/>
                <w:szCs w:val="20"/>
              </w:rPr>
              <w:t>недеље</w:t>
            </w:r>
            <w:proofErr w:type="spellEnd"/>
            <w:r w:rsidRPr="007923D7">
              <w:rPr>
                <w:rFonts w:cstheme="minorHAnsi"/>
                <w:iCs/>
                <w:sz w:val="20"/>
                <w:szCs w:val="20"/>
              </w:rPr>
              <w:t xml:space="preserve">) </w:t>
            </w:r>
            <w:proofErr w:type="spellStart"/>
            <w:r w:rsidRPr="007923D7">
              <w:rPr>
                <w:rFonts w:cstheme="minorHAnsi"/>
                <w:iCs/>
                <w:sz w:val="20"/>
                <w:szCs w:val="20"/>
              </w:rPr>
              <w:t>од</w:t>
            </w:r>
            <w:proofErr w:type="spellEnd"/>
            <w:r w:rsidRPr="007923D7">
              <w:rPr>
                <w:rFonts w:cstheme="minorHAnsi"/>
                <w:iCs/>
                <w:sz w:val="20"/>
                <w:szCs w:val="20"/>
              </w:rPr>
              <w:t xml:space="preserve"> 06,00 </w:t>
            </w:r>
            <w:proofErr w:type="spellStart"/>
            <w:r w:rsidRPr="007923D7">
              <w:rPr>
                <w:rFonts w:cstheme="minorHAnsi"/>
                <w:iCs/>
                <w:sz w:val="20"/>
                <w:szCs w:val="20"/>
              </w:rPr>
              <w:t>до</w:t>
            </w:r>
            <w:proofErr w:type="spellEnd"/>
            <w:r w:rsidRPr="007923D7">
              <w:rPr>
                <w:rFonts w:cstheme="minorHAnsi"/>
                <w:iCs/>
                <w:sz w:val="20"/>
                <w:szCs w:val="20"/>
              </w:rPr>
              <w:t xml:space="preserve"> 06,30 </w:t>
            </w:r>
            <w:proofErr w:type="spellStart"/>
            <w:r w:rsidRPr="007923D7">
              <w:rPr>
                <w:rFonts w:cstheme="minorHAnsi"/>
                <w:iCs/>
                <w:sz w:val="20"/>
                <w:szCs w:val="20"/>
              </w:rPr>
              <w:t>часова</w:t>
            </w:r>
            <w:proofErr w:type="spellEnd"/>
          </w:p>
        </w:tc>
      </w:tr>
    </w:tbl>
    <w:p w:rsidR="00EA64C9" w:rsidRPr="007923D7" w:rsidRDefault="00EA64C9" w:rsidP="00816728">
      <w:pPr>
        <w:ind w:left="720" w:firstLine="720"/>
        <w:jc w:val="both"/>
        <w:rPr>
          <w:rFonts w:eastAsia="TimesNewRomanPSMT" w:cstheme="minorHAnsi"/>
          <w:bCs/>
          <w:sz w:val="20"/>
          <w:szCs w:val="20"/>
        </w:rPr>
      </w:pPr>
    </w:p>
    <w:p w:rsidR="00EA64C9" w:rsidRPr="007923D7" w:rsidRDefault="00523D58" w:rsidP="00E13283">
      <w:pPr>
        <w:jc w:val="both"/>
        <w:rPr>
          <w:rFonts w:cstheme="minorHAnsi"/>
          <w:sz w:val="20"/>
          <w:szCs w:val="20"/>
        </w:rPr>
      </w:pPr>
      <w:proofErr w:type="spellStart"/>
      <w:r w:rsidRPr="007923D7">
        <w:rPr>
          <w:rFonts w:cstheme="minorHAnsi"/>
          <w:b/>
          <w:bCs/>
          <w:iCs/>
          <w:sz w:val="20"/>
          <w:szCs w:val="20"/>
        </w:rPr>
        <w:t>Напомена</w:t>
      </w:r>
      <w:proofErr w:type="spellEnd"/>
      <w:r w:rsidRPr="007923D7">
        <w:rPr>
          <w:rFonts w:cstheme="minorHAnsi"/>
          <w:b/>
          <w:bCs/>
          <w:iCs/>
          <w:sz w:val="20"/>
          <w:szCs w:val="20"/>
        </w:rPr>
        <w:t>:</w:t>
      </w:r>
      <w:r w:rsidRPr="007923D7">
        <w:rPr>
          <w:rFonts w:cstheme="minorHAnsi"/>
          <w:bCs/>
          <w:iCs/>
          <w:sz w:val="20"/>
          <w:szCs w:val="20"/>
        </w:rPr>
        <w:t xml:space="preserve"> </w:t>
      </w:r>
      <w:r w:rsidRPr="007923D7">
        <w:rPr>
          <w:rFonts w:cstheme="minorHAnsi"/>
          <w:b/>
          <w:sz w:val="20"/>
          <w:szCs w:val="20"/>
          <w:lang w:val="sr-Cyrl-CS"/>
        </w:rPr>
        <w:t xml:space="preserve">Образац структуре </w:t>
      </w:r>
      <w:proofErr w:type="spellStart"/>
      <w:r w:rsidRPr="007923D7">
        <w:rPr>
          <w:rFonts w:cstheme="minorHAnsi"/>
          <w:b/>
          <w:sz w:val="20"/>
          <w:szCs w:val="20"/>
        </w:rPr>
        <w:t>понуђене</w:t>
      </w:r>
      <w:proofErr w:type="spellEnd"/>
      <w:r w:rsidRPr="007923D7">
        <w:rPr>
          <w:rFonts w:cstheme="minorHAnsi"/>
          <w:b/>
          <w:sz w:val="20"/>
          <w:szCs w:val="20"/>
        </w:rPr>
        <w:t xml:space="preserve"> </w:t>
      </w:r>
      <w:r w:rsidRPr="007923D7">
        <w:rPr>
          <w:rFonts w:cstheme="minorHAnsi"/>
          <w:b/>
          <w:sz w:val="20"/>
          <w:szCs w:val="20"/>
          <w:lang w:val="sr-Cyrl-CS"/>
        </w:rPr>
        <w:t xml:space="preserve">цене </w:t>
      </w:r>
      <w:proofErr w:type="spellStart"/>
      <w:r w:rsidRPr="007923D7">
        <w:rPr>
          <w:rFonts w:cstheme="minorHAnsi"/>
          <w:b/>
          <w:sz w:val="20"/>
          <w:szCs w:val="20"/>
        </w:rPr>
        <w:t>понуђач</w:t>
      </w:r>
      <w:proofErr w:type="spellEnd"/>
      <w:r w:rsidRPr="007923D7">
        <w:rPr>
          <w:rFonts w:cstheme="minorHAnsi"/>
          <w:b/>
          <w:sz w:val="20"/>
          <w:szCs w:val="20"/>
        </w:rPr>
        <w:t xml:space="preserve"> </w:t>
      </w:r>
      <w:proofErr w:type="spellStart"/>
      <w:r w:rsidRPr="007923D7">
        <w:rPr>
          <w:rFonts w:cstheme="minorHAnsi"/>
          <w:b/>
          <w:sz w:val="20"/>
          <w:szCs w:val="20"/>
        </w:rPr>
        <w:t>мора</w:t>
      </w:r>
      <w:proofErr w:type="spellEnd"/>
      <w:r w:rsidRPr="007923D7">
        <w:rPr>
          <w:rFonts w:cstheme="minorHAnsi"/>
          <w:b/>
          <w:sz w:val="20"/>
          <w:szCs w:val="20"/>
        </w:rPr>
        <w:t xml:space="preserve"> </w:t>
      </w:r>
      <w:proofErr w:type="spellStart"/>
      <w:r w:rsidRPr="007923D7">
        <w:rPr>
          <w:rFonts w:cstheme="minorHAnsi"/>
          <w:b/>
          <w:sz w:val="20"/>
          <w:szCs w:val="20"/>
        </w:rPr>
        <w:t>да</w:t>
      </w:r>
      <w:proofErr w:type="spellEnd"/>
      <w:r w:rsidRPr="007923D7">
        <w:rPr>
          <w:rFonts w:cstheme="minorHAnsi"/>
          <w:b/>
          <w:sz w:val="20"/>
          <w:szCs w:val="20"/>
        </w:rPr>
        <w:t xml:space="preserve"> </w:t>
      </w:r>
      <w:proofErr w:type="spellStart"/>
      <w:r w:rsidRPr="007923D7">
        <w:rPr>
          <w:rFonts w:cstheme="minorHAnsi"/>
          <w:b/>
          <w:sz w:val="20"/>
          <w:szCs w:val="20"/>
        </w:rPr>
        <w:t>попуни</w:t>
      </w:r>
      <w:proofErr w:type="spellEnd"/>
      <w:r w:rsidRPr="007923D7">
        <w:rPr>
          <w:rFonts w:cstheme="minorHAnsi"/>
          <w:b/>
          <w:sz w:val="20"/>
          <w:szCs w:val="20"/>
        </w:rPr>
        <w:t>.</w:t>
      </w:r>
      <w:r w:rsidRPr="007923D7">
        <w:rPr>
          <w:rFonts w:cstheme="minorHAnsi"/>
          <w:sz w:val="20"/>
          <w:szCs w:val="20"/>
        </w:rPr>
        <w:t xml:space="preserve"> </w:t>
      </w:r>
    </w:p>
    <w:sectPr w:rsidR="00EA64C9" w:rsidRPr="007923D7" w:rsidSect="00816728">
      <w:footerReference w:type="default" r:id="rId7"/>
      <w:pgSz w:w="15840" w:h="12240" w:orient="landscape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25CD" w:rsidRDefault="00E625CD" w:rsidP="00AB64DA">
      <w:pPr>
        <w:spacing w:after="0" w:line="240" w:lineRule="auto"/>
      </w:pPr>
      <w:r>
        <w:separator/>
      </w:r>
    </w:p>
  </w:endnote>
  <w:endnote w:type="continuationSeparator" w:id="1">
    <w:p w:rsidR="00E625CD" w:rsidRDefault="00E625CD" w:rsidP="00AB6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51202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E625CD" w:rsidRDefault="00287AAD">
        <w:pPr>
          <w:pStyle w:val="Footer"/>
          <w:pBdr>
            <w:top w:val="single" w:sz="4" w:space="1" w:color="D9D9D9" w:themeColor="background1" w:themeShade="D9"/>
          </w:pBdr>
          <w:jc w:val="right"/>
          <w:rPr>
            <w:color w:val="7F7F7F" w:themeColor="background1" w:themeShade="7F"/>
            <w:spacing w:val="60"/>
          </w:rPr>
        </w:pPr>
        <w:fldSimple w:instr=" PAGE   \* MERGEFORMAT ">
          <w:r w:rsidR="0028656C">
            <w:rPr>
              <w:noProof/>
            </w:rPr>
            <w:t>1</w:t>
          </w:r>
        </w:fldSimple>
        <w:r w:rsidR="00E625CD">
          <w:t xml:space="preserve"> |10</w:t>
        </w:r>
      </w:p>
      <w:p w:rsidR="00E625CD" w:rsidRDefault="00287AAD" w:rsidP="008A4D17">
        <w:pPr>
          <w:pStyle w:val="Footer"/>
          <w:pBdr>
            <w:top w:val="single" w:sz="4" w:space="1" w:color="D9D9D9" w:themeColor="background1" w:themeShade="D9"/>
          </w:pBdr>
        </w:pPr>
      </w:p>
    </w:sdtContent>
  </w:sdt>
  <w:p w:rsidR="00E625CD" w:rsidRDefault="00E625C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25CD" w:rsidRDefault="00E625CD" w:rsidP="00AB64DA">
      <w:pPr>
        <w:spacing w:after="0" w:line="240" w:lineRule="auto"/>
      </w:pPr>
      <w:r>
        <w:separator/>
      </w:r>
    </w:p>
  </w:footnote>
  <w:footnote w:type="continuationSeparator" w:id="1">
    <w:p w:rsidR="00E625CD" w:rsidRDefault="00E625CD" w:rsidP="00AB64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0000004"/>
    <w:multiLevelType w:val="multilevel"/>
    <w:tmpl w:val="0000000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32"/>
        <w:szCs w:val="3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32"/>
        <w:szCs w:val="3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9"/>
    <w:multiLevelType w:val="singleLevel"/>
    <w:tmpl w:val="0E9CE226"/>
    <w:name w:val="WW8Num9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3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65" w:hanging="360"/>
      </w:pPr>
    </w:lvl>
  </w:abstractNum>
  <w:abstractNum w:abstractNumId="4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</w:lvl>
  </w:abstractNum>
  <w:abstractNum w:abstractNumId="5">
    <w:nsid w:val="0000000C"/>
    <w:multiLevelType w:val="singleLevel"/>
    <w:tmpl w:val="4170F170"/>
    <w:name w:val="WW8Num12"/>
    <w:lvl w:ilvl="0">
      <w:start w:val="3"/>
      <w:numFmt w:val="decimal"/>
      <w:lvlText w:val="%1)"/>
      <w:lvlJc w:val="left"/>
      <w:pPr>
        <w:tabs>
          <w:tab w:val="num" w:pos="0"/>
        </w:tabs>
        <w:ind w:left="780" w:hanging="360"/>
      </w:pPr>
      <w:rPr>
        <w:b w:val="0"/>
      </w:rPr>
    </w:lvl>
  </w:abstractNum>
  <w:abstractNum w:abstractNumId="6">
    <w:nsid w:val="00002F14"/>
    <w:multiLevelType w:val="hybridMultilevel"/>
    <w:tmpl w:val="00006AD6"/>
    <w:lvl w:ilvl="0" w:tplc="0000047E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0000422D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7">
    <w:nsid w:val="000048CC"/>
    <w:multiLevelType w:val="hybridMultilevel"/>
    <w:tmpl w:val="00005753"/>
    <w:lvl w:ilvl="0" w:tplc="000060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000054DC"/>
    <w:multiLevelType w:val="hybridMultilevel"/>
    <w:tmpl w:val="0000368E"/>
    <w:lvl w:ilvl="0" w:tplc="00000D6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798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9">
    <w:nsid w:val="00005C67"/>
    <w:multiLevelType w:val="hybridMultilevel"/>
    <w:tmpl w:val="00003CD6"/>
    <w:lvl w:ilvl="0" w:tplc="00000FB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0">
    <w:nsid w:val="00005DB2"/>
    <w:multiLevelType w:val="hybridMultilevel"/>
    <w:tmpl w:val="000033EA"/>
    <w:lvl w:ilvl="0" w:tplc="000023C9">
      <w:start w:val="1"/>
      <w:numFmt w:val="bullet"/>
      <w:lvlText w:val="2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1">
    <w:nsid w:val="000075EF"/>
    <w:multiLevelType w:val="hybridMultilevel"/>
    <w:tmpl w:val="00004657"/>
    <w:lvl w:ilvl="0" w:tplc="00002C49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3C6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2">
    <w:nsid w:val="000B6439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13">
    <w:nsid w:val="009D3227"/>
    <w:multiLevelType w:val="hybridMultilevel"/>
    <w:tmpl w:val="8584C016"/>
    <w:lvl w:ilvl="0" w:tplc="F57E87A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42B2514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47B24F2"/>
    <w:multiLevelType w:val="hybridMultilevel"/>
    <w:tmpl w:val="431C06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9D30E3B"/>
    <w:multiLevelType w:val="hybridMultilevel"/>
    <w:tmpl w:val="1744F426"/>
    <w:lvl w:ilvl="0" w:tplc="57B8C7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C332F06"/>
    <w:multiLevelType w:val="hybridMultilevel"/>
    <w:tmpl w:val="CA34C088"/>
    <w:lvl w:ilvl="0" w:tplc="3544E82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0F9F73C6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B7C0F13"/>
    <w:multiLevelType w:val="hybridMultilevel"/>
    <w:tmpl w:val="B9E4F68E"/>
    <w:lvl w:ilvl="0" w:tplc="2FECF36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>
    <w:nsid w:val="28730BE0"/>
    <w:multiLevelType w:val="hybridMultilevel"/>
    <w:tmpl w:val="1B8E702A"/>
    <w:lvl w:ilvl="0" w:tplc="5308DA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0A84884"/>
    <w:multiLevelType w:val="hybridMultilevel"/>
    <w:tmpl w:val="56707794"/>
    <w:lvl w:ilvl="0" w:tplc="54A6F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190231F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9A6AF0"/>
    <w:multiLevelType w:val="hybridMultilevel"/>
    <w:tmpl w:val="EF80A2C4"/>
    <w:lvl w:ilvl="0" w:tplc="D67ABDC0">
      <w:start w:val="4"/>
      <w:numFmt w:val="bullet"/>
      <w:lvlText w:val="-"/>
      <w:lvlJc w:val="left"/>
      <w:pPr>
        <w:ind w:left="435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4">
    <w:nsid w:val="369D6295"/>
    <w:multiLevelType w:val="hybridMultilevel"/>
    <w:tmpl w:val="74F67AFC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B795664"/>
    <w:multiLevelType w:val="hybridMultilevel"/>
    <w:tmpl w:val="EA486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2752D2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27">
    <w:nsid w:val="3DD83766"/>
    <w:multiLevelType w:val="hybridMultilevel"/>
    <w:tmpl w:val="C2BE7540"/>
    <w:lvl w:ilvl="0" w:tplc="8C621C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1104BF1"/>
    <w:multiLevelType w:val="hybridMultilevel"/>
    <w:tmpl w:val="689A7260"/>
    <w:lvl w:ilvl="0" w:tplc="0D90B050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18A7BF5"/>
    <w:multiLevelType w:val="hybridMultilevel"/>
    <w:tmpl w:val="12A83ADE"/>
    <w:lvl w:ilvl="0" w:tplc="18061320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4C5C0E"/>
    <w:multiLevelType w:val="hybridMultilevel"/>
    <w:tmpl w:val="CA6ADAE2"/>
    <w:lvl w:ilvl="0" w:tplc="C11261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77D404F"/>
    <w:multiLevelType w:val="hybridMultilevel"/>
    <w:tmpl w:val="8ACC1920"/>
    <w:lvl w:ilvl="0" w:tplc="82A42DE8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3">
    <w:nsid w:val="49032A10"/>
    <w:multiLevelType w:val="hybridMultilevel"/>
    <w:tmpl w:val="4D8C6350"/>
    <w:lvl w:ilvl="0" w:tplc="069257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F134E89"/>
    <w:multiLevelType w:val="hybridMultilevel"/>
    <w:tmpl w:val="816EB792"/>
    <w:lvl w:ilvl="0" w:tplc="1F38F6F4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>
    <w:nsid w:val="53897E54"/>
    <w:multiLevelType w:val="hybridMultilevel"/>
    <w:tmpl w:val="23501A0A"/>
    <w:lvl w:ilvl="0" w:tplc="151A0722">
      <w:start w:val="1"/>
      <w:numFmt w:val="decimal"/>
      <w:lvlText w:val="%1)"/>
      <w:lvlJc w:val="left"/>
      <w:pPr>
        <w:ind w:left="81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6">
    <w:nsid w:val="565B2133"/>
    <w:multiLevelType w:val="hybridMultilevel"/>
    <w:tmpl w:val="3462DC40"/>
    <w:lvl w:ilvl="0" w:tplc="2FEE2EE4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BC30329"/>
    <w:multiLevelType w:val="hybridMultilevel"/>
    <w:tmpl w:val="959ADB3E"/>
    <w:lvl w:ilvl="0" w:tplc="D412328C">
      <w:start w:val="111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7B0D51"/>
    <w:multiLevelType w:val="hybridMultilevel"/>
    <w:tmpl w:val="6E6C8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5"/>
    <w:lvlOverride w:ilvl="0">
      <w:startOverride w:val="3"/>
    </w:lvlOverride>
  </w:num>
  <w:num w:numId="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38"/>
  </w:num>
  <w:num w:numId="13">
    <w:abstractNumId w:val="18"/>
  </w:num>
  <w:num w:numId="14">
    <w:abstractNumId w:val="30"/>
  </w:num>
  <w:num w:numId="15">
    <w:abstractNumId w:val="26"/>
  </w:num>
  <w:num w:numId="16">
    <w:abstractNumId w:val="22"/>
  </w:num>
  <w:num w:numId="17">
    <w:abstractNumId w:val="12"/>
  </w:num>
  <w:num w:numId="18">
    <w:abstractNumId w:val="21"/>
  </w:num>
  <w:num w:numId="19">
    <w:abstractNumId w:val="27"/>
  </w:num>
  <w:num w:numId="20">
    <w:abstractNumId w:val="10"/>
  </w:num>
  <w:num w:numId="21">
    <w:abstractNumId w:val="7"/>
  </w:num>
  <w:num w:numId="22">
    <w:abstractNumId w:val="9"/>
  </w:num>
  <w:num w:numId="23">
    <w:abstractNumId w:val="6"/>
  </w:num>
  <w:num w:numId="24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1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9"/>
  </w:num>
  <w:num w:numId="27">
    <w:abstractNumId w:val="34"/>
  </w:num>
  <w:num w:numId="28">
    <w:abstractNumId w:val="28"/>
  </w:num>
  <w:num w:numId="29">
    <w:abstractNumId w:val="36"/>
  </w:num>
  <w:num w:numId="30">
    <w:abstractNumId w:val="35"/>
  </w:num>
  <w:num w:numId="31">
    <w:abstractNumId w:val="17"/>
  </w:num>
  <w:num w:numId="32">
    <w:abstractNumId w:val="32"/>
  </w:num>
  <w:num w:numId="3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</w:num>
  <w:num w:numId="35">
    <w:abstractNumId w:val="33"/>
  </w:num>
  <w:num w:numId="36">
    <w:abstractNumId w:val="16"/>
  </w:num>
  <w:num w:numId="37">
    <w:abstractNumId w:val="13"/>
  </w:num>
  <w:num w:numId="38">
    <w:abstractNumId w:val="25"/>
  </w:num>
  <w:num w:numId="39">
    <w:abstractNumId w:val="29"/>
  </w:num>
  <w:num w:numId="40">
    <w:abstractNumId w:val="23"/>
  </w:num>
  <w:num w:numId="41">
    <w:abstractNumId w:val="6"/>
  </w:num>
  <w:num w:numId="4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16728"/>
    <w:rsid w:val="00001948"/>
    <w:rsid w:val="00011266"/>
    <w:rsid w:val="00016880"/>
    <w:rsid w:val="00016AA3"/>
    <w:rsid w:val="0002129D"/>
    <w:rsid w:val="00021863"/>
    <w:rsid w:val="0002316B"/>
    <w:rsid w:val="000236D1"/>
    <w:rsid w:val="00023766"/>
    <w:rsid w:val="00024EE1"/>
    <w:rsid w:val="00031CA3"/>
    <w:rsid w:val="00041DBB"/>
    <w:rsid w:val="00042B3F"/>
    <w:rsid w:val="00042C8C"/>
    <w:rsid w:val="00044D0B"/>
    <w:rsid w:val="000462B9"/>
    <w:rsid w:val="000524A9"/>
    <w:rsid w:val="000621E7"/>
    <w:rsid w:val="000658FE"/>
    <w:rsid w:val="00067B07"/>
    <w:rsid w:val="000707D0"/>
    <w:rsid w:val="00070BE5"/>
    <w:rsid w:val="00074DDA"/>
    <w:rsid w:val="00075E82"/>
    <w:rsid w:val="00082A09"/>
    <w:rsid w:val="0008379F"/>
    <w:rsid w:val="0008551D"/>
    <w:rsid w:val="000874FC"/>
    <w:rsid w:val="00091B7F"/>
    <w:rsid w:val="000928BE"/>
    <w:rsid w:val="00093A11"/>
    <w:rsid w:val="000A0C79"/>
    <w:rsid w:val="000A5568"/>
    <w:rsid w:val="000A56D1"/>
    <w:rsid w:val="000A7AE4"/>
    <w:rsid w:val="000A7F7B"/>
    <w:rsid w:val="000B51AB"/>
    <w:rsid w:val="000C423E"/>
    <w:rsid w:val="000C7069"/>
    <w:rsid w:val="000D052E"/>
    <w:rsid w:val="000D4786"/>
    <w:rsid w:val="000E101E"/>
    <w:rsid w:val="000E57FB"/>
    <w:rsid w:val="000E6C41"/>
    <w:rsid w:val="000E7523"/>
    <w:rsid w:val="000E79A5"/>
    <w:rsid w:val="000F166D"/>
    <w:rsid w:val="000F21F7"/>
    <w:rsid w:val="00102664"/>
    <w:rsid w:val="001158E2"/>
    <w:rsid w:val="001169C9"/>
    <w:rsid w:val="0011779D"/>
    <w:rsid w:val="0012241F"/>
    <w:rsid w:val="001259B7"/>
    <w:rsid w:val="00134E24"/>
    <w:rsid w:val="0014416D"/>
    <w:rsid w:val="00144F13"/>
    <w:rsid w:val="00146CA1"/>
    <w:rsid w:val="00151B54"/>
    <w:rsid w:val="00153F23"/>
    <w:rsid w:val="001776CE"/>
    <w:rsid w:val="00182E97"/>
    <w:rsid w:val="001846E9"/>
    <w:rsid w:val="00193031"/>
    <w:rsid w:val="00194938"/>
    <w:rsid w:val="001969AD"/>
    <w:rsid w:val="001A2989"/>
    <w:rsid w:val="001A5C20"/>
    <w:rsid w:val="001A6C00"/>
    <w:rsid w:val="001B2FEC"/>
    <w:rsid w:val="001B38C6"/>
    <w:rsid w:val="001B4A58"/>
    <w:rsid w:val="001B73C9"/>
    <w:rsid w:val="001B7B6C"/>
    <w:rsid w:val="001C3799"/>
    <w:rsid w:val="001C3C3A"/>
    <w:rsid w:val="001C5A50"/>
    <w:rsid w:val="001D10BF"/>
    <w:rsid w:val="001D533B"/>
    <w:rsid w:val="001E2276"/>
    <w:rsid w:val="001F0742"/>
    <w:rsid w:val="001F77B4"/>
    <w:rsid w:val="002004B4"/>
    <w:rsid w:val="00206E47"/>
    <w:rsid w:val="00206E83"/>
    <w:rsid w:val="002078A9"/>
    <w:rsid w:val="00210E62"/>
    <w:rsid w:val="002115AD"/>
    <w:rsid w:val="002134D4"/>
    <w:rsid w:val="002177C6"/>
    <w:rsid w:val="002265E3"/>
    <w:rsid w:val="0023229D"/>
    <w:rsid w:val="00233B02"/>
    <w:rsid w:val="00236120"/>
    <w:rsid w:val="00236E07"/>
    <w:rsid w:val="00243009"/>
    <w:rsid w:val="00246032"/>
    <w:rsid w:val="002476A1"/>
    <w:rsid w:val="002509E6"/>
    <w:rsid w:val="00250E88"/>
    <w:rsid w:val="002511B8"/>
    <w:rsid w:val="0025510F"/>
    <w:rsid w:val="00255C80"/>
    <w:rsid w:val="0026149B"/>
    <w:rsid w:val="00263748"/>
    <w:rsid w:val="00265410"/>
    <w:rsid w:val="00281EB0"/>
    <w:rsid w:val="0028656C"/>
    <w:rsid w:val="00287AAD"/>
    <w:rsid w:val="00291B2B"/>
    <w:rsid w:val="00294AC2"/>
    <w:rsid w:val="00294BF1"/>
    <w:rsid w:val="00296D30"/>
    <w:rsid w:val="0029772F"/>
    <w:rsid w:val="002A0B6D"/>
    <w:rsid w:val="002A645D"/>
    <w:rsid w:val="002B5568"/>
    <w:rsid w:val="002B78D9"/>
    <w:rsid w:val="002C19D4"/>
    <w:rsid w:val="002C233C"/>
    <w:rsid w:val="002C53C2"/>
    <w:rsid w:val="002C70C3"/>
    <w:rsid w:val="002D2728"/>
    <w:rsid w:val="002D33BB"/>
    <w:rsid w:val="002E0218"/>
    <w:rsid w:val="002E1F48"/>
    <w:rsid w:val="002E5256"/>
    <w:rsid w:val="002E5D9D"/>
    <w:rsid w:val="002E669A"/>
    <w:rsid w:val="002E71EC"/>
    <w:rsid w:val="002F4B7B"/>
    <w:rsid w:val="00302C41"/>
    <w:rsid w:val="00302DD9"/>
    <w:rsid w:val="00310C47"/>
    <w:rsid w:val="003155D8"/>
    <w:rsid w:val="00327E92"/>
    <w:rsid w:val="00332156"/>
    <w:rsid w:val="00336A13"/>
    <w:rsid w:val="00337DE0"/>
    <w:rsid w:val="00342050"/>
    <w:rsid w:val="00343D2F"/>
    <w:rsid w:val="003515E9"/>
    <w:rsid w:val="00362671"/>
    <w:rsid w:val="00363C9B"/>
    <w:rsid w:val="003653DD"/>
    <w:rsid w:val="003805E0"/>
    <w:rsid w:val="00380C7B"/>
    <w:rsid w:val="00381916"/>
    <w:rsid w:val="00383745"/>
    <w:rsid w:val="00383EFC"/>
    <w:rsid w:val="00387D26"/>
    <w:rsid w:val="00390B4A"/>
    <w:rsid w:val="003947CD"/>
    <w:rsid w:val="003A06E3"/>
    <w:rsid w:val="003A70F9"/>
    <w:rsid w:val="003B1BB9"/>
    <w:rsid w:val="003B388E"/>
    <w:rsid w:val="003B489B"/>
    <w:rsid w:val="003C2989"/>
    <w:rsid w:val="003C53AB"/>
    <w:rsid w:val="003C7463"/>
    <w:rsid w:val="003D1195"/>
    <w:rsid w:val="003D238E"/>
    <w:rsid w:val="003D246B"/>
    <w:rsid w:val="003D3A72"/>
    <w:rsid w:val="003E2DF8"/>
    <w:rsid w:val="003F0633"/>
    <w:rsid w:val="003F5187"/>
    <w:rsid w:val="003F76DC"/>
    <w:rsid w:val="003F7946"/>
    <w:rsid w:val="00403768"/>
    <w:rsid w:val="004109A9"/>
    <w:rsid w:val="004132EB"/>
    <w:rsid w:val="0041518D"/>
    <w:rsid w:val="00417D13"/>
    <w:rsid w:val="004212C9"/>
    <w:rsid w:val="00422B13"/>
    <w:rsid w:val="00423717"/>
    <w:rsid w:val="00423B03"/>
    <w:rsid w:val="00425425"/>
    <w:rsid w:val="00425B41"/>
    <w:rsid w:val="004268E9"/>
    <w:rsid w:val="004279C3"/>
    <w:rsid w:val="00435412"/>
    <w:rsid w:val="004362CF"/>
    <w:rsid w:val="00437814"/>
    <w:rsid w:val="0043790E"/>
    <w:rsid w:val="00440464"/>
    <w:rsid w:val="004460AA"/>
    <w:rsid w:val="00446C70"/>
    <w:rsid w:val="00447349"/>
    <w:rsid w:val="00451B5B"/>
    <w:rsid w:val="00453DB6"/>
    <w:rsid w:val="00455D3E"/>
    <w:rsid w:val="00460EC3"/>
    <w:rsid w:val="00464B31"/>
    <w:rsid w:val="00467D4D"/>
    <w:rsid w:val="00467F02"/>
    <w:rsid w:val="00475626"/>
    <w:rsid w:val="0047797B"/>
    <w:rsid w:val="004863B6"/>
    <w:rsid w:val="0049027D"/>
    <w:rsid w:val="00492D94"/>
    <w:rsid w:val="00496DE7"/>
    <w:rsid w:val="004973C8"/>
    <w:rsid w:val="004A1AEB"/>
    <w:rsid w:val="004A262E"/>
    <w:rsid w:val="004A3177"/>
    <w:rsid w:val="004A3EE8"/>
    <w:rsid w:val="004A678A"/>
    <w:rsid w:val="004A6A14"/>
    <w:rsid w:val="004B04D1"/>
    <w:rsid w:val="004B1464"/>
    <w:rsid w:val="004B6D6B"/>
    <w:rsid w:val="004C0162"/>
    <w:rsid w:val="004C19EE"/>
    <w:rsid w:val="004C3B5E"/>
    <w:rsid w:val="004D42B9"/>
    <w:rsid w:val="004D6007"/>
    <w:rsid w:val="004D61D7"/>
    <w:rsid w:val="004E0042"/>
    <w:rsid w:val="004E0C85"/>
    <w:rsid w:val="004E2218"/>
    <w:rsid w:val="004E418D"/>
    <w:rsid w:val="004E4BF6"/>
    <w:rsid w:val="004F376A"/>
    <w:rsid w:val="004F5A28"/>
    <w:rsid w:val="00500995"/>
    <w:rsid w:val="0050245A"/>
    <w:rsid w:val="005048B6"/>
    <w:rsid w:val="00512D8F"/>
    <w:rsid w:val="005138D7"/>
    <w:rsid w:val="0051536A"/>
    <w:rsid w:val="00517D62"/>
    <w:rsid w:val="00523D58"/>
    <w:rsid w:val="00531A10"/>
    <w:rsid w:val="005404FE"/>
    <w:rsid w:val="005422B6"/>
    <w:rsid w:val="0054611B"/>
    <w:rsid w:val="0055128C"/>
    <w:rsid w:val="00551D69"/>
    <w:rsid w:val="005566EF"/>
    <w:rsid w:val="0056382E"/>
    <w:rsid w:val="005642A5"/>
    <w:rsid w:val="00572072"/>
    <w:rsid w:val="00575738"/>
    <w:rsid w:val="005811E5"/>
    <w:rsid w:val="00586710"/>
    <w:rsid w:val="005904C2"/>
    <w:rsid w:val="00590B66"/>
    <w:rsid w:val="0059321B"/>
    <w:rsid w:val="005974E6"/>
    <w:rsid w:val="005A0EF2"/>
    <w:rsid w:val="005A419C"/>
    <w:rsid w:val="005A7249"/>
    <w:rsid w:val="005A7872"/>
    <w:rsid w:val="005A7DD7"/>
    <w:rsid w:val="005B42D9"/>
    <w:rsid w:val="005B6AD9"/>
    <w:rsid w:val="005C25A9"/>
    <w:rsid w:val="005C3261"/>
    <w:rsid w:val="005C42C9"/>
    <w:rsid w:val="005D382B"/>
    <w:rsid w:val="005E0BE7"/>
    <w:rsid w:val="005F0014"/>
    <w:rsid w:val="005F191B"/>
    <w:rsid w:val="005F2EF8"/>
    <w:rsid w:val="005F5E42"/>
    <w:rsid w:val="00601EB2"/>
    <w:rsid w:val="00603EC1"/>
    <w:rsid w:val="00607CE6"/>
    <w:rsid w:val="0061389C"/>
    <w:rsid w:val="00615059"/>
    <w:rsid w:val="00616317"/>
    <w:rsid w:val="00617B22"/>
    <w:rsid w:val="006358D5"/>
    <w:rsid w:val="006400C3"/>
    <w:rsid w:val="006476B7"/>
    <w:rsid w:val="00650DCE"/>
    <w:rsid w:val="006576D9"/>
    <w:rsid w:val="0066420D"/>
    <w:rsid w:val="00664669"/>
    <w:rsid w:val="006677E4"/>
    <w:rsid w:val="006717BA"/>
    <w:rsid w:val="0067763D"/>
    <w:rsid w:val="00682CC2"/>
    <w:rsid w:val="006864D2"/>
    <w:rsid w:val="00694F33"/>
    <w:rsid w:val="006A0E62"/>
    <w:rsid w:val="006A2BAA"/>
    <w:rsid w:val="006A407F"/>
    <w:rsid w:val="006A5731"/>
    <w:rsid w:val="006B39B0"/>
    <w:rsid w:val="006C1D49"/>
    <w:rsid w:val="006C20F3"/>
    <w:rsid w:val="006C5F8B"/>
    <w:rsid w:val="006C781A"/>
    <w:rsid w:val="006D39A4"/>
    <w:rsid w:val="006D39C9"/>
    <w:rsid w:val="006D4E04"/>
    <w:rsid w:val="006E7C5A"/>
    <w:rsid w:val="006F2515"/>
    <w:rsid w:val="006F462D"/>
    <w:rsid w:val="0070708D"/>
    <w:rsid w:val="0070746C"/>
    <w:rsid w:val="0071160B"/>
    <w:rsid w:val="007118CF"/>
    <w:rsid w:val="0071769A"/>
    <w:rsid w:val="007220D7"/>
    <w:rsid w:val="007314EB"/>
    <w:rsid w:val="00732AC4"/>
    <w:rsid w:val="00735771"/>
    <w:rsid w:val="00736C07"/>
    <w:rsid w:val="00736DD0"/>
    <w:rsid w:val="0074062D"/>
    <w:rsid w:val="00746D12"/>
    <w:rsid w:val="00747905"/>
    <w:rsid w:val="007535E7"/>
    <w:rsid w:val="00754303"/>
    <w:rsid w:val="00756572"/>
    <w:rsid w:val="007565E3"/>
    <w:rsid w:val="00760515"/>
    <w:rsid w:val="00760A2A"/>
    <w:rsid w:val="00764D49"/>
    <w:rsid w:val="00766620"/>
    <w:rsid w:val="00767BCE"/>
    <w:rsid w:val="007749FA"/>
    <w:rsid w:val="00775BA0"/>
    <w:rsid w:val="00782743"/>
    <w:rsid w:val="007871E1"/>
    <w:rsid w:val="00787D9D"/>
    <w:rsid w:val="007923D7"/>
    <w:rsid w:val="00793986"/>
    <w:rsid w:val="007979B9"/>
    <w:rsid w:val="007A2B9E"/>
    <w:rsid w:val="007A43BE"/>
    <w:rsid w:val="007B0E5C"/>
    <w:rsid w:val="007B1656"/>
    <w:rsid w:val="007B25C0"/>
    <w:rsid w:val="007B2C7D"/>
    <w:rsid w:val="007C0446"/>
    <w:rsid w:val="007C0CDB"/>
    <w:rsid w:val="007C32AA"/>
    <w:rsid w:val="007C3E63"/>
    <w:rsid w:val="007C40C3"/>
    <w:rsid w:val="007C695C"/>
    <w:rsid w:val="007D307B"/>
    <w:rsid w:val="007D4BBF"/>
    <w:rsid w:val="007D637E"/>
    <w:rsid w:val="007E54CD"/>
    <w:rsid w:val="007E6FC7"/>
    <w:rsid w:val="00801B33"/>
    <w:rsid w:val="00801E29"/>
    <w:rsid w:val="00806078"/>
    <w:rsid w:val="00811F31"/>
    <w:rsid w:val="008120D4"/>
    <w:rsid w:val="008162DF"/>
    <w:rsid w:val="00816728"/>
    <w:rsid w:val="008212CE"/>
    <w:rsid w:val="00827D6C"/>
    <w:rsid w:val="008363A2"/>
    <w:rsid w:val="00841145"/>
    <w:rsid w:val="00843B57"/>
    <w:rsid w:val="00844026"/>
    <w:rsid w:val="00850797"/>
    <w:rsid w:val="00851E19"/>
    <w:rsid w:val="0085230E"/>
    <w:rsid w:val="00854B13"/>
    <w:rsid w:val="008611FE"/>
    <w:rsid w:val="0086224A"/>
    <w:rsid w:val="00863CDC"/>
    <w:rsid w:val="00864D06"/>
    <w:rsid w:val="0086573C"/>
    <w:rsid w:val="00865CDC"/>
    <w:rsid w:val="00866206"/>
    <w:rsid w:val="00870A38"/>
    <w:rsid w:val="008724D0"/>
    <w:rsid w:val="00881EEE"/>
    <w:rsid w:val="00886EB8"/>
    <w:rsid w:val="00891A92"/>
    <w:rsid w:val="00892422"/>
    <w:rsid w:val="00892D5B"/>
    <w:rsid w:val="00893261"/>
    <w:rsid w:val="008974BE"/>
    <w:rsid w:val="00897D72"/>
    <w:rsid w:val="008A2127"/>
    <w:rsid w:val="008A4D17"/>
    <w:rsid w:val="008B27B3"/>
    <w:rsid w:val="008B40E3"/>
    <w:rsid w:val="008B60E6"/>
    <w:rsid w:val="008B7148"/>
    <w:rsid w:val="008C1DDD"/>
    <w:rsid w:val="008C49F8"/>
    <w:rsid w:val="008C74C6"/>
    <w:rsid w:val="008D11B1"/>
    <w:rsid w:val="008E22A0"/>
    <w:rsid w:val="008E68CB"/>
    <w:rsid w:val="008F2386"/>
    <w:rsid w:val="0090541C"/>
    <w:rsid w:val="00907DEC"/>
    <w:rsid w:val="00911C4F"/>
    <w:rsid w:val="009120B9"/>
    <w:rsid w:val="00912154"/>
    <w:rsid w:val="00912599"/>
    <w:rsid w:val="009205DD"/>
    <w:rsid w:val="00920C43"/>
    <w:rsid w:val="00921275"/>
    <w:rsid w:val="00923A29"/>
    <w:rsid w:val="00934CA3"/>
    <w:rsid w:val="00937012"/>
    <w:rsid w:val="0094016E"/>
    <w:rsid w:val="00943859"/>
    <w:rsid w:val="00945279"/>
    <w:rsid w:val="00946FD4"/>
    <w:rsid w:val="00952F7F"/>
    <w:rsid w:val="00953F68"/>
    <w:rsid w:val="009549A9"/>
    <w:rsid w:val="009648C3"/>
    <w:rsid w:val="0097089A"/>
    <w:rsid w:val="00971FAA"/>
    <w:rsid w:val="00975116"/>
    <w:rsid w:val="00976607"/>
    <w:rsid w:val="009774CC"/>
    <w:rsid w:val="009804C2"/>
    <w:rsid w:val="0098492A"/>
    <w:rsid w:val="009863BB"/>
    <w:rsid w:val="0098717F"/>
    <w:rsid w:val="00993514"/>
    <w:rsid w:val="009A29CB"/>
    <w:rsid w:val="009A4C9D"/>
    <w:rsid w:val="009A5EBD"/>
    <w:rsid w:val="009B27F1"/>
    <w:rsid w:val="009D20FD"/>
    <w:rsid w:val="009D2B31"/>
    <w:rsid w:val="009D33EA"/>
    <w:rsid w:val="009D712A"/>
    <w:rsid w:val="009D7F3D"/>
    <w:rsid w:val="009E1697"/>
    <w:rsid w:val="009E2A68"/>
    <w:rsid w:val="009E566B"/>
    <w:rsid w:val="009E57F3"/>
    <w:rsid w:val="009F0E88"/>
    <w:rsid w:val="009F13A6"/>
    <w:rsid w:val="009F1727"/>
    <w:rsid w:val="00A013D7"/>
    <w:rsid w:val="00A0487B"/>
    <w:rsid w:val="00A06A47"/>
    <w:rsid w:val="00A102B2"/>
    <w:rsid w:val="00A102FA"/>
    <w:rsid w:val="00A1115D"/>
    <w:rsid w:val="00A246DB"/>
    <w:rsid w:val="00A3055F"/>
    <w:rsid w:val="00A310A9"/>
    <w:rsid w:val="00A33A79"/>
    <w:rsid w:val="00A33BC6"/>
    <w:rsid w:val="00A351FA"/>
    <w:rsid w:val="00A41005"/>
    <w:rsid w:val="00A420A9"/>
    <w:rsid w:val="00A44E7D"/>
    <w:rsid w:val="00A57FD8"/>
    <w:rsid w:val="00A665C4"/>
    <w:rsid w:val="00A73D4E"/>
    <w:rsid w:val="00A741F5"/>
    <w:rsid w:val="00A76BDB"/>
    <w:rsid w:val="00A81A3C"/>
    <w:rsid w:val="00A81D0A"/>
    <w:rsid w:val="00A82593"/>
    <w:rsid w:val="00A85538"/>
    <w:rsid w:val="00A86B41"/>
    <w:rsid w:val="00A93F36"/>
    <w:rsid w:val="00A961E1"/>
    <w:rsid w:val="00AA18DD"/>
    <w:rsid w:val="00AA2618"/>
    <w:rsid w:val="00AA3096"/>
    <w:rsid w:val="00AA4389"/>
    <w:rsid w:val="00AA528C"/>
    <w:rsid w:val="00AA7710"/>
    <w:rsid w:val="00AB1861"/>
    <w:rsid w:val="00AB35C6"/>
    <w:rsid w:val="00AB3E25"/>
    <w:rsid w:val="00AB64DA"/>
    <w:rsid w:val="00AB6A7C"/>
    <w:rsid w:val="00AC41F7"/>
    <w:rsid w:val="00AC582B"/>
    <w:rsid w:val="00AD4C81"/>
    <w:rsid w:val="00AD785F"/>
    <w:rsid w:val="00AE42D9"/>
    <w:rsid w:val="00AE4C54"/>
    <w:rsid w:val="00AF0692"/>
    <w:rsid w:val="00AF0965"/>
    <w:rsid w:val="00AF78D2"/>
    <w:rsid w:val="00B0379D"/>
    <w:rsid w:val="00B06828"/>
    <w:rsid w:val="00B10D9D"/>
    <w:rsid w:val="00B14473"/>
    <w:rsid w:val="00B16744"/>
    <w:rsid w:val="00B233D7"/>
    <w:rsid w:val="00B2509D"/>
    <w:rsid w:val="00B32706"/>
    <w:rsid w:val="00B37F5D"/>
    <w:rsid w:val="00B46773"/>
    <w:rsid w:val="00B47BB5"/>
    <w:rsid w:val="00B52F8A"/>
    <w:rsid w:val="00B55641"/>
    <w:rsid w:val="00B55777"/>
    <w:rsid w:val="00B60ECA"/>
    <w:rsid w:val="00B6135A"/>
    <w:rsid w:val="00B62F21"/>
    <w:rsid w:val="00B707CD"/>
    <w:rsid w:val="00B857C1"/>
    <w:rsid w:val="00B93AF6"/>
    <w:rsid w:val="00B976EA"/>
    <w:rsid w:val="00B97708"/>
    <w:rsid w:val="00BA3C5C"/>
    <w:rsid w:val="00BA501D"/>
    <w:rsid w:val="00BA7ED6"/>
    <w:rsid w:val="00BB20ED"/>
    <w:rsid w:val="00BB40B0"/>
    <w:rsid w:val="00BB4E70"/>
    <w:rsid w:val="00BB5CE4"/>
    <w:rsid w:val="00BC1A69"/>
    <w:rsid w:val="00BC20C7"/>
    <w:rsid w:val="00BC2FFA"/>
    <w:rsid w:val="00BC4767"/>
    <w:rsid w:val="00BD1973"/>
    <w:rsid w:val="00BD5798"/>
    <w:rsid w:val="00BE0091"/>
    <w:rsid w:val="00BE10DE"/>
    <w:rsid w:val="00BE11C0"/>
    <w:rsid w:val="00BE5136"/>
    <w:rsid w:val="00BE69A0"/>
    <w:rsid w:val="00BE6D38"/>
    <w:rsid w:val="00BF2026"/>
    <w:rsid w:val="00BF4823"/>
    <w:rsid w:val="00C031A3"/>
    <w:rsid w:val="00C043AD"/>
    <w:rsid w:val="00C1374C"/>
    <w:rsid w:val="00C13CA3"/>
    <w:rsid w:val="00C17529"/>
    <w:rsid w:val="00C17F26"/>
    <w:rsid w:val="00C20BE3"/>
    <w:rsid w:val="00C22126"/>
    <w:rsid w:val="00C22D3B"/>
    <w:rsid w:val="00C300F5"/>
    <w:rsid w:val="00C333A3"/>
    <w:rsid w:val="00C3688A"/>
    <w:rsid w:val="00C36F42"/>
    <w:rsid w:val="00C40F79"/>
    <w:rsid w:val="00C441C4"/>
    <w:rsid w:val="00C44872"/>
    <w:rsid w:val="00C50893"/>
    <w:rsid w:val="00C531FA"/>
    <w:rsid w:val="00C565C4"/>
    <w:rsid w:val="00C6016E"/>
    <w:rsid w:val="00C62DEF"/>
    <w:rsid w:val="00C716D3"/>
    <w:rsid w:val="00C77DE4"/>
    <w:rsid w:val="00C874B6"/>
    <w:rsid w:val="00C905F4"/>
    <w:rsid w:val="00C91296"/>
    <w:rsid w:val="00C93AB0"/>
    <w:rsid w:val="00CA1E76"/>
    <w:rsid w:val="00CA2031"/>
    <w:rsid w:val="00CA59DA"/>
    <w:rsid w:val="00CA5C75"/>
    <w:rsid w:val="00CB0CD0"/>
    <w:rsid w:val="00CB0DC2"/>
    <w:rsid w:val="00CB5C44"/>
    <w:rsid w:val="00CC0DCC"/>
    <w:rsid w:val="00CC133D"/>
    <w:rsid w:val="00CC2040"/>
    <w:rsid w:val="00CC3F3C"/>
    <w:rsid w:val="00CC4408"/>
    <w:rsid w:val="00CC6778"/>
    <w:rsid w:val="00CC718B"/>
    <w:rsid w:val="00CD0726"/>
    <w:rsid w:val="00CD4929"/>
    <w:rsid w:val="00CD687E"/>
    <w:rsid w:val="00CE2210"/>
    <w:rsid w:val="00CE463C"/>
    <w:rsid w:val="00CE73F3"/>
    <w:rsid w:val="00CF0C73"/>
    <w:rsid w:val="00CF3432"/>
    <w:rsid w:val="00CF3E60"/>
    <w:rsid w:val="00CF664B"/>
    <w:rsid w:val="00D0263D"/>
    <w:rsid w:val="00D02EAD"/>
    <w:rsid w:val="00D0652F"/>
    <w:rsid w:val="00D1487C"/>
    <w:rsid w:val="00D14CE4"/>
    <w:rsid w:val="00D14F82"/>
    <w:rsid w:val="00D15008"/>
    <w:rsid w:val="00D253D8"/>
    <w:rsid w:val="00D2593C"/>
    <w:rsid w:val="00D26A89"/>
    <w:rsid w:val="00D312A9"/>
    <w:rsid w:val="00D3341A"/>
    <w:rsid w:val="00D35D6C"/>
    <w:rsid w:val="00D421CE"/>
    <w:rsid w:val="00D50909"/>
    <w:rsid w:val="00D52B6F"/>
    <w:rsid w:val="00D57E52"/>
    <w:rsid w:val="00D622AF"/>
    <w:rsid w:val="00D70B26"/>
    <w:rsid w:val="00D70B98"/>
    <w:rsid w:val="00D720F4"/>
    <w:rsid w:val="00D75671"/>
    <w:rsid w:val="00D76931"/>
    <w:rsid w:val="00D836BF"/>
    <w:rsid w:val="00D83F45"/>
    <w:rsid w:val="00D84E9E"/>
    <w:rsid w:val="00D9317E"/>
    <w:rsid w:val="00D93ABE"/>
    <w:rsid w:val="00D95870"/>
    <w:rsid w:val="00DA015A"/>
    <w:rsid w:val="00DA04FF"/>
    <w:rsid w:val="00DA0F00"/>
    <w:rsid w:val="00DA13EC"/>
    <w:rsid w:val="00DA3818"/>
    <w:rsid w:val="00DA3E2D"/>
    <w:rsid w:val="00DA56E7"/>
    <w:rsid w:val="00DA60BD"/>
    <w:rsid w:val="00DA756D"/>
    <w:rsid w:val="00DC09AC"/>
    <w:rsid w:val="00DC1EBE"/>
    <w:rsid w:val="00DC2353"/>
    <w:rsid w:val="00DC2864"/>
    <w:rsid w:val="00DD0208"/>
    <w:rsid w:val="00DD0834"/>
    <w:rsid w:val="00DD5B52"/>
    <w:rsid w:val="00DE4043"/>
    <w:rsid w:val="00DE444F"/>
    <w:rsid w:val="00DE5090"/>
    <w:rsid w:val="00DE5DCC"/>
    <w:rsid w:val="00DE5DFE"/>
    <w:rsid w:val="00DE6216"/>
    <w:rsid w:val="00DE657C"/>
    <w:rsid w:val="00DF329A"/>
    <w:rsid w:val="00DF63FC"/>
    <w:rsid w:val="00DF6DC5"/>
    <w:rsid w:val="00DF7795"/>
    <w:rsid w:val="00E03CED"/>
    <w:rsid w:val="00E044E7"/>
    <w:rsid w:val="00E05194"/>
    <w:rsid w:val="00E07711"/>
    <w:rsid w:val="00E1162E"/>
    <w:rsid w:val="00E13283"/>
    <w:rsid w:val="00E149BC"/>
    <w:rsid w:val="00E158A7"/>
    <w:rsid w:val="00E27076"/>
    <w:rsid w:val="00E273D6"/>
    <w:rsid w:val="00E30E67"/>
    <w:rsid w:val="00E31C07"/>
    <w:rsid w:val="00E325CE"/>
    <w:rsid w:val="00E33E8A"/>
    <w:rsid w:val="00E41630"/>
    <w:rsid w:val="00E41A8C"/>
    <w:rsid w:val="00E42BE4"/>
    <w:rsid w:val="00E439BD"/>
    <w:rsid w:val="00E45C7E"/>
    <w:rsid w:val="00E45EAA"/>
    <w:rsid w:val="00E462FF"/>
    <w:rsid w:val="00E47E87"/>
    <w:rsid w:val="00E524CB"/>
    <w:rsid w:val="00E53F37"/>
    <w:rsid w:val="00E547F7"/>
    <w:rsid w:val="00E61A9E"/>
    <w:rsid w:val="00E625CD"/>
    <w:rsid w:val="00E65E0C"/>
    <w:rsid w:val="00E661D9"/>
    <w:rsid w:val="00E73491"/>
    <w:rsid w:val="00E77CE0"/>
    <w:rsid w:val="00E854D3"/>
    <w:rsid w:val="00E85D58"/>
    <w:rsid w:val="00EA0C03"/>
    <w:rsid w:val="00EA311E"/>
    <w:rsid w:val="00EA5D85"/>
    <w:rsid w:val="00EA64C9"/>
    <w:rsid w:val="00EA69B0"/>
    <w:rsid w:val="00EA6AB4"/>
    <w:rsid w:val="00EB3A3B"/>
    <w:rsid w:val="00EB4633"/>
    <w:rsid w:val="00EC2EC8"/>
    <w:rsid w:val="00EC50AE"/>
    <w:rsid w:val="00EC6A8B"/>
    <w:rsid w:val="00ED3BFB"/>
    <w:rsid w:val="00ED4183"/>
    <w:rsid w:val="00ED5D86"/>
    <w:rsid w:val="00ED7458"/>
    <w:rsid w:val="00EE3AFD"/>
    <w:rsid w:val="00EE6F86"/>
    <w:rsid w:val="00EE7BDC"/>
    <w:rsid w:val="00EF1DB5"/>
    <w:rsid w:val="00EF406C"/>
    <w:rsid w:val="00EF498E"/>
    <w:rsid w:val="00F00F09"/>
    <w:rsid w:val="00F01415"/>
    <w:rsid w:val="00F0274E"/>
    <w:rsid w:val="00F04C41"/>
    <w:rsid w:val="00F05FD5"/>
    <w:rsid w:val="00F12C57"/>
    <w:rsid w:val="00F13F74"/>
    <w:rsid w:val="00F20BD0"/>
    <w:rsid w:val="00F24256"/>
    <w:rsid w:val="00F27094"/>
    <w:rsid w:val="00F316DB"/>
    <w:rsid w:val="00F32671"/>
    <w:rsid w:val="00F33E5C"/>
    <w:rsid w:val="00F3615F"/>
    <w:rsid w:val="00F3718E"/>
    <w:rsid w:val="00F408F3"/>
    <w:rsid w:val="00F44134"/>
    <w:rsid w:val="00F4643B"/>
    <w:rsid w:val="00F464D1"/>
    <w:rsid w:val="00F539D9"/>
    <w:rsid w:val="00F54310"/>
    <w:rsid w:val="00F67129"/>
    <w:rsid w:val="00F7191B"/>
    <w:rsid w:val="00F73E66"/>
    <w:rsid w:val="00F742EC"/>
    <w:rsid w:val="00F81D73"/>
    <w:rsid w:val="00F849FD"/>
    <w:rsid w:val="00F86A15"/>
    <w:rsid w:val="00F922AF"/>
    <w:rsid w:val="00F930D7"/>
    <w:rsid w:val="00F93733"/>
    <w:rsid w:val="00F9514C"/>
    <w:rsid w:val="00F95C3D"/>
    <w:rsid w:val="00FA1EBF"/>
    <w:rsid w:val="00FA2768"/>
    <w:rsid w:val="00FA35D8"/>
    <w:rsid w:val="00FB14CF"/>
    <w:rsid w:val="00FB202F"/>
    <w:rsid w:val="00FC0310"/>
    <w:rsid w:val="00FC3B83"/>
    <w:rsid w:val="00FD10B2"/>
    <w:rsid w:val="00FD1558"/>
    <w:rsid w:val="00FD162B"/>
    <w:rsid w:val="00FD7D45"/>
    <w:rsid w:val="00FE5752"/>
    <w:rsid w:val="00FF04F7"/>
    <w:rsid w:val="00FF3F3E"/>
    <w:rsid w:val="00FF4804"/>
    <w:rsid w:val="00FF4FD6"/>
    <w:rsid w:val="00FF5E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4DA"/>
  </w:style>
  <w:style w:type="paragraph" w:styleId="Heading1">
    <w:name w:val="heading 1"/>
    <w:basedOn w:val="Normal"/>
    <w:next w:val="Normal"/>
    <w:link w:val="Heading1Char"/>
    <w:uiPriority w:val="1"/>
    <w:qFormat/>
    <w:rsid w:val="0081672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val="sl-SI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816728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816728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16728"/>
    <w:rPr>
      <w:rFonts w:ascii="Times New Roman" w:eastAsia="Times New Roman" w:hAnsi="Times New Roman" w:cs="Times New Roman"/>
      <w:sz w:val="28"/>
      <w:szCs w:val="24"/>
      <w:lang w:val="sl-SI"/>
    </w:rPr>
  </w:style>
  <w:style w:type="character" w:customStyle="1" w:styleId="Heading2Char">
    <w:name w:val="Heading 2 Char"/>
    <w:basedOn w:val="DefaultParagraphFont"/>
    <w:link w:val="Heading2"/>
    <w:uiPriority w:val="1"/>
    <w:rsid w:val="0081672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1"/>
    <w:rsid w:val="00816728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uiPriority w:val="59"/>
    <w:rsid w:val="0081672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16728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816728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16728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816728"/>
    <w:rPr>
      <w:rFonts w:ascii="Calibri" w:eastAsia="Times New Roman" w:hAnsi="Calibri" w:cs="Times New Roman"/>
    </w:rPr>
  </w:style>
  <w:style w:type="table" w:customStyle="1" w:styleId="TableGrid1">
    <w:name w:val="Table Grid1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816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qFormat/>
    <w:rsid w:val="00816728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customStyle="1" w:styleId="BodyTextChar">
    <w:name w:val="Body Text Char"/>
    <w:basedOn w:val="DefaultParagraphFont"/>
    <w:link w:val="BodyText"/>
    <w:rsid w:val="00816728"/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styleId="Hyperlink">
    <w:name w:val="Hyperlink"/>
    <w:uiPriority w:val="99"/>
    <w:rsid w:val="0081672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16728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western">
    <w:name w:val="western"/>
    <w:basedOn w:val="Normal"/>
    <w:rsid w:val="00816728"/>
    <w:pPr>
      <w:suppressAutoHyphens/>
      <w:spacing w:before="280" w:after="0" w:line="100" w:lineRule="atLeast"/>
      <w:jc w:val="both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Default">
    <w:name w:val="Default"/>
    <w:rsid w:val="0081672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st">
    <w:name w:val="st"/>
    <w:basedOn w:val="DefaultParagraphFont"/>
    <w:rsid w:val="00816728"/>
  </w:style>
  <w:style w:type="character" w:styleId="PlaceholderText">
    <w:name w:val="Placeholder Text"/>
    <w:uiPriority w:val="99"/>
    <w:semiHidden/>
    <w:rsid w:val="0081672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6728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728"/>
    <w:rPr>
      <w:rFonts w:ascii="Tahoma" w:eastAsia="Times New Roman" w:hAnsi="Tahoma" w:cs="Times New Roman"/>
      <w:sz w:val="16"/>
      <w:szCs w:val="16"/>
    </w:rPr>
  </w:style>
  <w:style w:type="paragraph" w:customStyle="1" w:styleId="Pasussalistom">
    <w:name w:val="Pasus sa listom"/>
    <w:basedOn w:val="Normal"/>
    <w:qFormat/>
    <w:rsid w:val="00816728"/>
    <w:pPr>
      <w:tabs>
        <w:tab w:val="left" w:pos="1440"/>
      </w:tabs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Web">
    <w:name w:val="Normal (Web)"/>
    <w:basedOn w:val="Normal"/>
    <w:unhideWhenUsed/>
    <w:rsid w:val="00816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customStyle="1" w:styleId="WW-Default">
    <w:name w:val="WW-Default"/>
    <w:rsid w:val="00816728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basedOn w:val="DefaultParagraphFont"/>
    <w:rsid w:val="00816728"/>
  </w:style>
  <w:style w:type="paragraph" w:customStyle="1" w:styleId="TableParagraph">
    <w:name w:val="Table Paragraph"/>
    <w:basedOn w:val="Normal"/>
    <w:uiPriority w:val="1"/>
    <w:qFormat/>
    <w:rsid w:val="00816728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WW8Num1z0">
    <w:name w:val="WW8Num1z0"/>
    <w:rsid w:val="00816728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sid w:val="00816728"/>
    <w:rPr>
      <w:rFonts w:ascii="Courier New" w:hAnsi="Courier New" w:cs="Courier New" w:hint="default"/>
    </w:rPr>
  </w:style>
  <w:style w:type="character" w:customStyle="1" w:styleId="WW8Num1z2">
    <w:name w:val="WW8Num1z2"/>
    <w:rsid w:val="00816728"/>
    <w:rPr>
      <w:rFonts w:ascii="Wingdings" w:hAnsi="Wingdings" w:cs="Wingdings" w:hint="default"/>
    </w:rPr>
  </w:style>
  <w:style w:type="character" w:customStyle="1" w:styleId="WW8Num1z3">
    <w:name w:val="WW8Num1z3"/>
    <w:rsid w:val="00816728"/>
    <w:rPr>
      <w:rFonts w:ascii="Symbol" w:hAnsi="Symbol" w:cs="Symbol" w:hint="default"/>
    </w:rPr>
  </w:style>
  <w:style w:type="character" w:customStyle="1" w:styleId="WW8Num2z0">
    <w:name w:val="WW8Num2z0"/>
    <w:rsid w:val="00816728"/>
    <w:rPr>
      <w:rFonts w:hint="default"/>
    </w:rPr>
  </w:style>
  <w:style w:type="character" w:customStyle="1" w:styleId="WW8Num3z0">
    <w:name w:val="WW8Num3z0"/>
    <w:rsid w:val="00816728"/>
    <w:rPr>
      <w:rFonts w:ascii="Times New Roman" w:eastAsia="Times New Roman" w:hAnsi="Times New Roman" w:cs="Times New Roman" w:hint="default"/>
      <w:sz w:val="32"/>
      <w:szCs w:val="32"/>
    </w:rPr>
  </w:style>
  <w:style w:type="character" w:customStyle="1" w:styleId="WW8Num3z1">
    <w:name w:val="WW8Num3z1"/>
    <w:rsid w:val="00816728"/>
    <w:rPr>
      <w:sz w:val="32"/>
      <w:szCs w:val="32"/>
    </w:rPr>
  </w:style>
  <w:style w:type="character" w:customStyle="1" w:styleId="WW8Num3z2">
    <w:name w:val="WW8Num3z2"/>
    <w:rsid w:val="00816728"/>
  </w:style>
  <w:style w:type="character" w:customStyle="1" w:styleId="WW8Num3z3">
    <w:name w:val="WW8Num3z3"/>
    <w:rsid w:val="00816728"/>
  </w:style>
  <w:style w:type="character" w:customStyle="1" w:styleId="WW8Num3z4">
    <w:name w:val="WW8Num3z4"/>
    <w:rsid w:val="00816728"/>
  </w:style>
  <w:style w:type="character" w:customStyle="1" w:styleId="WW8Num3z5">
    <w:name w:val="WW8Num3z5"/>
    <w:rsid w:val="00816728"/>
  </w:style>
  <w:style w:type="character" w:customStyle="1" w:styleId="WW8Num3z6">
    <w:name w:val="WW8Num3z6"/>
    <w:rsid w:val="00816728"/>
  </w:style>
  <w:style w:type="character" w:customStyle="1" w:styleId="WW8Num3z7">
    <w:name w:val="WW8Num3z7"/>
    <w:rsid w:val="00816728"/>
  </w:style>
  <w:style w:type="character" w:customStyle="1" w:styleId="WW8Num3z8">
    <w:name w:val="WW8Num3z8"/>
    <w:rsid w:val="00816728"/>
  </w:style>
  <w:style w:type="character" w:customStyle="1" w:styleId="WW8Num4z0">
    <w:name w:val="WW8Num4z0"/>
    <w:rsid w:val="00816728"/>
    <w:rPr>
      <w:rFonts w:hint="default"/>
      <w:b w:val="0"/>
    </w:rPr>
  </w:style>
  <w:style w:type="character" w:customStyle="1" w:styleId="WW8Num4z1">
    <w:name w:val="WW8Num4z1"/>
    <w:rsid w:val="00816728"/>
  </w:style>
  <w:style w:type="character" w:customStyle="1" w:styleId="WW8Num4z2">
    <w:name w:val="WW8Num4z2"/>
    <w:rsid w:val="00816728"/>
  </w:style>
  <w:style w:type="character" w:customStyle="1" w:styleId="WW8Num4z3">
    <w:name w:val="WW8Num4z3"/>
    <w:rsid w:val="00816728"/>
  </w:style>
  <w:style w:type="character" w:customStyle="1" w:styleId="WW8Num4z4">
    <w:name w:val="WW8Num4z4"/>
    <w:rsid w:val="00816728"/>
  </w:style>
  <w:style w:type="character" w:customStyle="1" w:styleId="WW8Num4z5">
    <w:name w:val="WW8Num4z5"/>
    <w:rsid w:val="00816728"/>
  </w:style>
  <w:style w:type="character" w:customStyle="1" w:styleId="WW8Num4z6">
    <w:name w:val="WW8Num4z6"/>
    <w:rsid w:val="00816728"/>
  </w:style>
  <w:style w:type="character" w:customStyle="1" w:styleId="WW8Num4z7">
    <w:name w:val="WW8Num4z7"/>
    <w:rsid w:val="00816728"/>
  </w:style>
  <w:style w:type="character" w:customStyle="1" w:styleId="WW8Num4z8">
    <w:name w:val="WW8Num4z8"/>
    <w:rsid w:val="00816728"/>
  </w:style>
  <w:style w:type="character" w:customStyle="1" w:styleId="WW8Num5z0">
    <w:name w:val="WW8Num5z0"/>
    <w:rsid w:val="00816728"/>
    <w:rPr>
      <w:rFonts w:hint="default"/>
      <w:b w:val="0"/>
    </w:rPr>
  </w:style>
  <w:style w:type="character" w:customStyle="1" w:styleId="WW8Num5z1">
    <w:name w:val="WW8Num5z1"/>
    <w:rsid w:val="00816728"/>
  </w:style>
  <w:style w:type="character" w:customStyle="1" w:styleId="WW8Num5z2">
    <w:name w:val="WW8Num5z2"/>
    <w:rsid w:val="00816728"/>
  </w:style>
  <w:style w:type="character" w:customStyle="1" w:styleId="WW8Num5z3">
    <w:name w:val="WW8Num5z3"/>
    <w:rsid w:val="00816728"/>
  </w:style>
  <w:style w:type="character" w:customStyle="1" w:styleId="WW8Num5z4">
    <w:name w:val="WW8Num5z4"/>
    <w:rsid w:val="00816728"/>
  </w:style>
  <w:style w:type="character" w:customStyle="1" w:styleId="WW8Num5z5">
    <w:name w:val="WW8Num5z5"/>
    <w:rsid w:val="00816728"/>
  </w:style>
  <w:style w:type="character" w:customStyle="1" w:styleId="WW8Num5z6">
    <w:name w:val="WW8Num5z6"/>
    <w:rsid w:val="00816728"/>
  </w:style>
  <w:style w:type="character" w:customStyle="1" w:styleId="WW8Num5z7">
    <w:name w:val="WW8Num5z7"/>
    <w:rsid w:val="00816728"/>
  </w:style>
  <w:style w:type="character" w:customStyle="1" w:styleId="WW8Num5z8">
    <w:name w:val="WW8Num5z8"/>
    <w:rsid w:val="00816728"/>
  </w:style>
  <w:style w:type="character" w:customStyle="1" w:styleId="WW8Num6z0">
    <w:name w:val="WW8Num6z0"/>
    <w:rsid w:val="00816728"/>
    <w:rPr>
      <w:rFonts w:ascii="Symbol" w:hAnsi="Symbol" w:cs="Symbol" w:hint="default"/>
      <w:color w:val="auto"/>
    </w:rPr>
  </w:style>
  <w:style w:type="character" w:customStyle="1" w:styleId="WW8Num6z1">
    <w:name w:val="WW8Num6z1"/>
    <w:rsid w:val="00816728"/>
  </w:style>
  <w:style w:type="character" w:customStyle="1" w:styleId="WW8Num6z2">
    <w:name w:val="WW8Num6z2"/>
    <w:rsid w:val="00816728"/>
  </w:style>
  <w:style w:type="character" w:customStyle="1" w:styleId="WW8Num6z3">
    <w:name w:val="WW8Num6z3"/>
    <w:rsid w:val="00816728"/>
  </w:style>
  <w:style w:type="character" w:customStyle="1" w:styleId="WW8Num6z4">
    <w:name w:val="WW8Num6z4"/>
    <w:rsid w:val="00816728"/>
  </w:style>
  <w:style w:type="character" w:customStyle="1" w:styleId="WW8Num6z5">
    <w:name w:val="WW8Num6z5"/>
    <w:rsid w:val="00816728"/>
  </w:style>
  <w:style w:type="character" w:customStyle="1" w:styleId="WW8Num6z6">
    <w:name w:val="WW8Num6z6"/>
    <w:rsid w:val="00816728"/>
  </w:style>
  <w:style w:type="character" w:customStyle="1" w:styleId="WW8Num6z7">
    <w:name w:val="WW8Num6z7"/>
    <w:rsid w:val="00816728"/>
  </w:style>
  <w:style w:type="character" w:customStyle="1" w:styleId="WW8Num6z8">
    <w:name w:val="WW8Num6z8"/>
    <w:rsid w:val="00816728"/>
  </w:style>
  <w:style w:type="character" w:customStyle="1" w:styleId="CharChar3">
    <w:name w:val="Char Char3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2">
    <w:name w:val="Char Char2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character" w:customStyle="1" w:styleId="CharChar1">
    <w:name w:val="Char Char1"/>
    <w:rsid w:val="00816728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CharChar">
    <w:name w:val="Char Char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/>
    </w:rPr>
  </w:style>
  <w:style w:type="paragraph" w:customStyle="1" w:styleId="Heading">
    <w:name w:val="Heading"/>
    <w:basedOn w:val="Normal"/>
    <w:next w:val="BodyText"/>
    <w:rsid w:val="00816728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vertAlign w:val="superscript"/>
      <w:lang w:val="en-GB" w:eastAsia="ar-SA"/>
    </w:rPr>
  </w:style>
  <w:style w:type="paragraph" w:styleId="List">
    <w:name w:val="List"/>
    <w:basedOn w:val="BodyText"/>
    <w:rsid w:val="00816728"/>
    <w:pPr>
      <w:widowControl w:val="0"/>
      <w:suppressAutoHyphens/>
      <w:spacing w:after="120"/>
      <w:jc w:val="left"/>
    </w:pPr>
    <w:rPr>
      <w:rFonts w:eastAsia="Lucida Sans Unicode" w:cs="Mangal"/>
      <w:b w:val="0"/>
      <w:bCs w:val="0"/>
      <w:kern w:val="1"/>
      <w:sz w:val="24"/>
      <w:lang w:eastAsia="ar-SA"/>
    </w:rPr>
  </w:style>
  <w:style w:type="paragraph" w:styleId="Caption">
    <w:name w:val="caption"/>
    <w:basedOn w:val="Normal"/>
    <w:qFormat/>
    <w:rsid w:val="0081672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vertAlign w:val="superscript"/>
      <w:lang w:val="en-GB" w:eastAsia="ar-SA"/>
    </w:rPr>
  </w:style>
  <w:style w:type="paragraph" w:customStyle="1" w:styleId="Index">
    <w:name w:val="Index"/>
    <w:basedOn w:val="Normal"/>
    <w:rsid w:val="00816728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vertAlign w:val="superscript"/>
      <w:lang w:val="en-GB" w:eastAsia="ar-SA"/>
    </w:rPr>
  </w:style>
  <w:style w:type="paragraph" w:styleId="BodyText2">
    <w:name w:val="Body Text 2"/>
    <w:basedOn w:val="Normal"/>
    <w:link w:val="BodyText2Char"/>
    <w:rsid w:val="0081672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character" w:customStyle="1" w:styleId="BodyText2Char">
    <w:name w:val="Body Text 2 Char"/>
    <w:basedOn w:val="DefaultParagraphFont"/>
    <w:link w:val="BodyText2"/>
    <w:rsid w:val="00816728"/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paragraph" w:customStyle="1" w:styleId="TableContents">
    <w:name w:val="Table Contents"/>
    <w:basedOn w:val="Normal"/>
    <w:rsid w:val="0081672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  <w:style w:type="paragraph" w:customStyle="1" w:styleId="TableHeading">
    <w:name w:val="Table Heading"/>
    <w:basedOn w:val="TableContents"/>
    <w:rsid w:val="00816728"/>
    <w:pPr>
      <w:jc w:val="center"/>
    </w:pPr>
    <w:rPr>
      <w:b/>
      <w:bCs/>
    </w:rPr>
  </w:style>
  <w:style w:type="paragraph" w:customStyle="1" w:styleId="Framecontents">
    <w:name w:val="Frame contents"/>
    <w:basedOn w:val="BodyText"/>
    <w:rsid w:val="00816728"/>
    <w:pPr>
      <w:widowControl w:val="0"/>
      <w:suppressAutoHyphens/>
      <w:spacing w:after="120"/>
      <w:jc w:val="left"/>
    </w:pPr>
    <w:rPr>
      <w:rFonts w:eastAsia="Lucida Sans Unicode"/>
      <w:b w:val="0"/>
      <w:bCs w:val="0"/>
      <w:kern w:val="1"/>
      <w:sz w:val="24"/>
      <w:lang w:eastAsia="ar-SA"/>
    </w:rPr>
  </w:style>
  <w:style w:type="paragraph" w:customStyle="1" w:styleId="ListParagraph1">
    <w:name w:val="List Paragraph1"/>
    <w:basedOn w:val="Normal"/>
    <w:qFormat/>
    <w:rsid w:val="00816728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styleId="NoSpacing">
    <w:name w:val="No Spacing"/>
    <w:qFormat/>
    <w:rsid w:val="008167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perscript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80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10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3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4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8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9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1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0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4910</TotalTime>
  <Pages>10</Pages>
  <Words>1317</Words>
  <Characters>7510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Zivanovic</dc:creator>
  <cp:keywords/>
  <dc:description/>
  <cp:lastModifiedBy>i.zivanovic</cp:lastModifiedBy>
  <cp:revision>501</cp:revision>
  <cp:lastPrinted>2025-06-17T07:14:00Z</cp:lastPrinted>
  <dcterms:created xsi:type="dcterms:W3CDTF">2017-06-14T17:58:00Z</dcterms:created>
  <dcterms:modified xsi:type="dcterms:W3CDTF">2025-06-17T09:52:00Z</dcterms:modified>
</cp:coreProperties>
</file>